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2C39" w:rsidRPr="007D5C3F" w:rsidRDefault="003F2E89" w:rsidP="001F4A86">
      <w:pPr>
        <w:jc w:val="center"/>
        <w:rPr>
          <w:rFonts w:ascii="Times New Roman" w:hAnsi="Times New Roman" w:cs="Times New Roman"/>
          <w:b/>
          <w:sz w:val="26"/>
          <w:szCs w:val="26"/>
        </w:rPr>
      </w:pPr>
      <w:r w:rsidRPr="007D5C3F">
        <w:rPr>
          <w:rFonts w:ascii="Times New Roman" w:hAnsi="Times New Roman" w:cs="Times New Roman"/>
          <w:b/>
          <w:sz w:val="26"/>
          <w:szCs w:val="26"/>
        </w:rPr>
        <w:t>QUY TRÌNH</w:t>
      </w:r>
    </w:p>
    <w:p w:rsidR="00847CF0" w:rsidRPr="007D5C3F" w:rsidRDefault="00847CF0" w:rsidP="00847CF0">
      <w:pPr>
        <w:tabs>
          <w:tab w:val="left" w:pos="567"/>
          <w:tab w:val="left" w:pos="851"/>
        </w:tabs>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Cấp</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lại</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Giấy</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chứng</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nhận</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đủ</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điều</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kiện</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hoạt</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động</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dịch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vụ</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đánh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giá</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công</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nghệ</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Trường</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hợp</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đăng</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ký</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hoạt</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động</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dịch</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vụ</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đánh</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giá</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công</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nghệ</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thuộc</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trách</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nhiệm</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quản</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lý</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nhà</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nước</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của</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từ</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hai</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sở</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quản</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lý</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ngành</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lĩnh</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vực</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trở</w:t>
      </w:r>
      <w:proofErr w:type="spellEnd"/>
      <w:r w:rsidR="00132A21" w:rsidRPr="007D5C3F">
        <w:rPr>
          <w:rFonts w:ascii="Times New Roman" w:hAnsi="Times New Roman" w:cs="Times New Roman"/>
          <w:b/>
          <w:sz w:val="26"/>
          <w:szCs w:val="26"/>
        </w:rPr>
        <w:t xml:space="preserve"> </w:t>
      </w:r>
      <w:proofErr w:type="spellStart"/>
      <w:r w:rsidR="00132A21" w:rsidRPr="007D5C3F">
        <w:rPr>
          <w:rFonts w:ascii="Times New Roman" w:hAnsi="Times New Roman" w:cs="Times New Roman"/>
          <w:b/>
          <w:sz w:val="26"/>
          <w:szCs w:val="26"/>
        </w:rPr>
        <w:t>lên</w:t>
      </w:r>
      <w:proofErr w:type="spellEnd"/>
      <w:r w:rsidR="00132A21" w:rsidRPr="007D5C3F">
        <w:rPr>
          <w:rFonts w:ascii="Times New Roman" w:hAnsi="Times New Roman" w:cs="Times New Roman"/>
          <w:b/>
          <w:sz w:val="26"/>
          <w:szCs w:val="26"/>
        </w:rPr>
        <w:t>)</w:t>
      </w:r>
    </w:p>
    <w:p w:rsidR="00CE7F18" w:rsidRPr="007D5C3F" w:rsidRDefault="00132A21" w:rsidP="00CE7F18">
      <w:pPr>
        <w:tabs>
          <w:tab w:val="left" w:pos="567"/>
          <w:tab w:val="left" w:pos="851"/>
        </w:tabs>
        <w:jc w:val="center"/>
        <w:rPr>
          <w:rFonts w:ascii="Times New Roman" w:eastAsia="Courier New" w:hAnsi="Times New Roman" w:cs="Times New Roman"/>
          <w:i/>
          <w:sz w:val="26"/>
          <w:szCs w:val="26"/>
          <w:lang w:val="vi-VN" w:eastAsia="vi-VN"/>
        </w:rPr>
      </w:pPr>
      <w:r w:rsidRPr="007D5C3F">
        <w:rPr>
          <w:rFonts w:ascii="Times New Roman" w:eastAsia="Courier New" w:hAnsi="Times New Roman" w:cs="Times New Roman"/>
          <w:i/>
          <w:sz w:val="26"/>
          <w:szCs w:val="26"/>
          <w:lang w:eastAsia="vi-VN"/>
        </w:rPr>
        <w:t xml:space="preserve"> </w:t>
      </w:r>
      <w:r w:rsidR="00CE7F18" w:rsidRPr="007D5C3F">
        <w:rPr>
          <w:rFonts w:ascii="Times New Roman" w:eastAsia="Courier New" w:hAnsi="Times New Roman" w:cs="Times New Roman"/>
          <w:i/>
          <w:sz w:val="26"/>
          <w:szCs w:val="26"/>
          <w:lang w:eastAsia="vi-VN"/>
        </w:rPr>
        <w:t>(</w:t>
      </w:r>
      <w:proofErr w:type="spellStart"/>
      <w:r w:rsidR="00CE7F18" w:rsidRPr="007D5C3F">
        <w:rPr>
          <w:rFonts w:ascii="Times New Roman" w:eastAsia="Courier New" w:hAnsi="Times New Roman" w:cs="Times New Roman"/>
          <w:i/>
          <w:sz w:val="26"/>
          <w:szCs w:val="26"/>
          <w:lang w:eastAsia="vi-VN"/>
        </w:rPr>
        <w:t>Kèm</w:t>
      </w:r>
      <w:proofErr w:type="spellEnd"/>
      <w:r w:rsidR="00CE7F18" w:rsidRPr="007D5C3F">
        <w:rPr>
          <w:rFonts w:ascii="Times New Roman" w:eastAsia="Courier New" w:hAnsi="Times New Roman" w:cs="Times New Roman"/>
          <w:i/>
          <w:sz w:val="26"/>
          <w:szCs w:val="26"/>
          <w:lang w:eastAsia="vi-VN"/>
        </w:rPr>
        <w:t xml:space="preserve"> </w:t>
      </w:r>
      <w:proofErr w:type="spellStart"/>
      <w:r w:rsidR="00CE7F18" w:rsidRPr="007D5C3F">
        <w:rPr>
          <w:rFonts w:ascii="Times New Roman" w:eastAsia="Courier New" w:hAnsi="Times New Roman" w:cs="Times New Roman"/>
          <w:i/>
          <w:sz w:val="26"/>
          <w:szCs w:val="26"/>
          <w:lang w:eastAsia="vi-VN"/>
        </w:rPr>
        <w:t>theo</w:t>
      </w:r>
      <w:proofErr w:type="spellEnd"/>
      <w:r w:rsidR="00CE7F18" w:rsidRPr="007D5C3F">
        <w:rPr>
          <w:rFonts w:ascii="Times New Roman" w:eastAsia="Courier New" w:hAnsi="Times New Roman" w:cs="Times New Roman"/>
          <w:i/>
          <w:sz w:val="26"/>
          <w:szCs w:val="26"/>
          <w:lang w:eastAsia="vi-VN"/>
        </w:rPr>
        <w:t xml:space="preserve"> </w:t>
      </w:r>
      <w:proofErr w:type="spellStart"/>
      <w:r w:rsidR="00CE7F18" w:rsidRPr="007D5C3F">
        <w:rPr>
          <w:rFonts w:ascii="Times New Roman" w:eastAsia="Courier New" w:hAnsi="Times New Roman" w:cs="Times New Roman"/>
          <w:i/>
          <w:sz w:val="26"/>
          <w:szCs w:val="26"/>
          <w:lang w:eastAsia="vi-VN"/>
        </w:rPr>
        <w:t>Quyết</w:t>
      </w:r>
      <w:proofErr w:type="spellEnd"/>
      <w:r w:rsidR="00CE7F18" w:rsidRPr="007D5C3F">
        <w:rPr>
          <w:rFonts w:ascii="Times New Roman" w:eastAsia="Courier New" w:hAnsi="Times New Roman" w:cs="Times New Roman"/>
          <w:i/>
          <w:sz w:val="26"/>
          <w:szCs w:val="26"/>
          <w:lang w:eastAsia="vi-VN"/>
        </w:rPr>
        <w:t xml:space="preserve"> </w:t>
      </w:r>
      <w:proofErr w:type="spellStart"/>
      <w:r w:rsidR="00CE7F18" w:rsidRPr="007D5C3F">
        <w:rPr>
          <w:rFonts w:ascii="Times New Roman" w:eastAsia="Courier New" w:hAnsi="Times New Roman" w:cs="Times New Roman"/>
          <w:i/>
          <w:sz w:val="26"/>
          <w:szCs w:val="26"/>
          <w:lang w:eastAsia="vi-VN"/>
        </w:rPr>
        <w:t>định</w:t>
      </w:r>
      <w:proofErr w:type="spellEnd"/>
      <w:r w:rsidR="00CE7F18" w:rsidRPr="007D5C3F">
        <w:rPr>
          <w:rFonts w:ascii="Times New Roman" w:eastAsia="Courier New" w:hAnsi="Times New Roman" w:cs="Times New Roman"/>
          <w:i/>
          <w:sz w:val="26"/>
          <w:szCs w:val="26"/>
          <w:lang w:eastAsia="vi-VN"/>
        </w:rPr>
        <w:t xml:space="preserve"> </w:t>
      </w:r>
      <w:proofErr w:type="spellStart"/>
      <w:r w:rsidR="00CE7F18" w:rsidRPr="007D5C3F">
        <w:rPr>
          <w:rFonts w:ascii="Times New Roman" w:eastAsia="Courier New" w:hAnsi="Times New Roman" w:cs="Times New Roman"/>
          <w:i/>
          <w:sz w:val="26"/>
          <w:szCs w:val="26"/>
          <w:lang w:eastAsia="vi-VN"/>
        </w:rPr>
        <w:t>số</w:t>
      </w:r>
      <w:proofErr w:type="spellEnd"/>
      <w:r w:rsidR="00CE7F18" w:rsidRPr="007D5C3F">
        <w:rPr>
          <w:rFonts w:ascii="Times New Roman" w:eastAsia="Courier New" w:hAnsi="Times New Roman" w:cs="Times New Roman"/>
          <w:i/>
          <w:sz w:val="26"/>
          <w:szCs w:val="26"/>
          <w:lang w:eastAsia="vi-VN"/>
        </w:rPr>
        <w:t xml:space="preserve">            /QĐ-UBND </w:t>
      </w:r>
      <w:proofErr w:type="spellStart"/>
      <w:r w:rsidR="00CE7F18" w:rsidRPr="007D5C3F">
        <w:rPr>
          <w:rFonts w:ascii="Times New Roman" w:eastAsia="Courier New" w:hAnsi="Times New Roman" w:cs="Times New Roman"/>
          <w:i/>
          <w:sz w:val="26"/>
          <w:szCs w:val="26"/>
          <w:lang w:eastAsia="vi-VN"/>
        </w:rPr>
        <w:t>ngày</w:t>
      </w:r>
      <w:proofErr w:type="spellEnd"/>
      <w:r w:rsidR="00CE7F18" w:rsidRPr="007D5C3F">
        <w:rPr>
          <w:rFonts w:ascii="Times New Roman" w:eastAsia="Courier New" w:hAnsi="Times New Roman" w:cs="Times New Roman"/>
          <w:i/>
          <w:sz w:val="26"/>
          <w:szCs w:val="26"/>
          <w:lang w:eastAsia="vi-VN"/>
        </w:rPr>
        <w:t xml:space="preserve">   </w:t>
      </w:r>
      <w:r w:rsidR="00CE7F18" w:rsidRPr="007D5C3F">
        <w:rPr>
          <w:rFonts w:ascii="Times New Roman" w:eastAsia="Courier New" w:hAnsi="Times New Roman" w:cs="Times New Roman"/>
          <w:i/>
          <w:sz w:val="26"/>
          <w:szCs w:val="26"/>
          <w:lang w:val="vi-VN" w:eastAsia="vi-VN"/>
        </w:rPr>
        <w:t xml:space="preserve">  </w:t>
      </w:r>
      <w:r w:rsidR="00CE7F18" w:rsidRPr="007D5C3F">
        <w:rPr>
          <w:rFonts w:ascii="Times New Roman" w:eastAsia="Courier New" w:hAnsi="Times New Roman" w:cs="Times New Roman"/>
          <w:i/>
          <w:sz w:val="26"/>
          <w:szCs w:val="26"/>
          <w:lang w:eastAsia="vi-VN"/>
        </w:rPr>
        <w:t xml:space="preserve">  </w:t>
      </w:r>
      <w:proofErr w:type="spellStart"/>
      <w:r w:rsidR="00CE7F18" w:rsidRPr="007D5C3F">
        <w:rPr>
          <w:rFonts w:ascii="Times New Roman" w:eastAsia="Courier New" w:hAnsi="Times New Roman" w:cs="Times New Roman"/>
          <w:i/>
          <w:sz w:val="26"/>
          <w:szCs w:val="26"/>
          <w:lang w:eastAsia="vi-VN"/>
        </w:rPr>
        <w:t>tháng</w:t>
      </w:r>
      <w:proofErr w:type="spellEnd"/>
      <w:r w:rsidR="00CE7F18" w:rsidRPr="007D5C3F">
        <w:rPr>
          <w:rFonts w:ascii="Times New Roman" w:eastAsia="Courier New" w:hAnsi="Times New Roman" w:cs="Times New Roman"/>
          <w:i/>
          <w:sz w:val="26"/>
          <w:szCs w:val="26"/>
          <w:lang w:eastAsia="vi-VN"/>
        </w:rPr>
        <w:t xml:space="preserve"> </w:t>
      </w:r>
      <w:r w:rsidR="00CE7F18" w:rsidRPr="007D5C3F">
        <w:rPr>
          <w:rFonts w:ascii="Times New Roman" w:eastAsia="Courier New" w:hAnsi="Times New Roman" w:cs="Times New Roman"/>
          <w:i/>
          <w:sz w:val="26"/>
          <w:szCs w:val="26"/>
          <w:lang w:val="vi-VN" w:eastAsia="vi-VN"/>
        </w:rPr>
        <w:t xml:space="preserve"> </w:t>
      </w:r>
      <w:r w:rsidR="00CE7F18" w:rsidRPr="007D5C3F">
        <w:rPr>
          <w:rFonts w:ascii="Times New Roman" w:eastAsia="Courier New" w:hAnsi="Times New Roman" w:cs="Times New Roman"/>
          <w:i/>
          <w:sz w:val="26"/>
          <w:szCs w:val="26"/>
          <w:lang w:eastAsia="vi-VN"/>
        </w:rPr>
        <w:t xml:space="preserve">    </w:t>
      </w:r>
      <w:proofErr w:type="spellStart"/>
      <w:r w:rsidR="00CE7F18" w:rsidRPr="007D5C3F">
        <w:rPr>
          <w:rFonts w:ascii="Times New Roman" w:eastAsia="Courier New" w:hAnsi="Times New Roman" w:cs="Times New Roman"/>
          <w:i/>
          <w:sz w:val="26"/>
          <w:szCs w:val="26"/>
          <w:lang w:eastAsia="vi-VN"/>
        </w:rPr>
        <w:t>năm</w:t>
      </w:r>
      <w:proofErr w:type="spellEnd"/>
      <w:r w:rsidR="00CE7F18" w:rsidRPr="007D5C3F">
        <w:rPr>
          <w:rFonts w:ascii="Times New Roman" w:eastAsia="Courier New" w:hAnsi="Times New Roman" w:cs="Times New Roman"/>
          <w:i/>
          <w:sz w:val="26"/>
          <w:szCs w:val="26"/>
          <w:lang w:eastAsia="vi-VN"/>
        </w:rPr>
        <w:t xml:space="preserve"> 202</w:t>
      </w:r>
      <w:r w:rsidR="00CE7F18" w:rsidRPr="007D5C3F">
        <w:rPr>
          <w:rFonts w:ascii="Times New Roman" w:eastAsia="Courier New" w:hAnsi="Times New Roman" w:cs="Times New Roman"/>
          <w:i/>
          <w:sz w:val="26"/>
          <w:szCs w:val="26"/>
          <w:lang w:val="vi-VN" w:eastAsia="vi-VN"/>
        </w:rPr>
        <w:t>5</w:t>
      </w:r>
    </w:p>
    <w:p w:rsidR="00CE7F18" w:rsidRPr="007D5C3F" w:rsidRDefault="00CE7F18" w:rsidP="00CE7F18">
      <w:pPr>
        <w:tabs>
          <w:tab w:val="left" w:pos="567"/>
          <w:tab w:val="left" w:pos="851"/>
        </w:tabs>
        <w:jc w:val="center"/>
        <w:rPr>
          <w:rFonts w:ascii="Times New Roman" w:eastAsia="Courier New" w:hAnsi="Times New Roman" w:cs="Times New Roman"/>
          <w:i/>
          <w:sz w:val="26"/>
          <w:szCs w:val="26"/>
          <w:lang w:val="vi-VN" w:eastAsia="vi-VN"/>
        </w:rPr>
      </w:pPr>
      <w:r w:rsidRPr="007D5C3F">
        <w:rPr>
          <w:rFonts w:ascii="Times New Roman" w:eastAsia="Courier New" w:hAnsi="Times New Roman" w:cs="Times New Roman"/>
          <w:i/>
          <w:sz w:val="26"/>
          <w:szCs w:val="26"/>
          <w:lang w:val="vi-VN" w:eastAsia="vi-VN"/>
        </w:rPr>
        <w:t>của Chủ tịch Ủy ban nhân dân Thành phố)</w:t>
      </w:r>
    </w:p>
    <w:p w:rsidR="004F023C" w:rsidRPr="007D5C3F" w:rsidRDefault="008E044E" w:rsidP="004F023C">
      <w:pPr>
        <w:pStyle w:val="BodyText"/>
        <w:numPr>
          <w:ilvl w:val="0"/>
          <w:numId w:val="5"/>
        </w:numPr>
        <w:spacing w:before="120" w:after="120"/>
        <w:rPr>
          <w:rFonts w:ascii="Times New Roman" w:hAnsi="Times New Roman" w:cs="Times New Roman"/>
          <w:b/>
          <w:sz w:val="26"/>
          <w:szCs w:val="26"/>
          <w:lang w:val="en-US"/>
        </w:rPr>
      </w:pPr>
      <w:r w:rsidRPr="007D5C3F">
        <w:rPr>
          <w:rFonts w:ascii="Times New Roman" w:hAnsi="Times New Roman" w:cs="Times New Roman"/>
          <w:b/>
          <w:sz w:val="26"/>
          <w:szCs w:val="26"/>
          <w:lang w:val="en-US"/>
        </w:rPr>
        <w:t>THÀNH PHẦN HỒ SƠ</w:t>
      </w:r>
      <w:r w:rsidR="005C319A" w:rsidRPr="007D5C3F">
        <w:rPr>
          <w:rFonts w:ascii="Times New Roman" w:hAnsi="Times New Roman" w:cs="Times New Roman"/>
          <w:b/>
          <w:sz w:val="26"/>
          <w:szCs w:val="26"/>
          <w:lang w:val="en-US"/>
        </w:rPr>
        <w:t xml:space="preserve"> </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07"/>
        <w:gridCol w:w="1275"/>
        <w:gridCol w:w="1692"/>
      </w:tblGrid>
      <w:tr w:rsidR="007D5C3F" w:rsidRPr="007D5C3F" w:rsidTr="00C850E0">
        <w:tc>
          <w:tcPr>
            <w:tcW w:w="817" w:type="dxa"/>
            <w:shd w:val="clear" w:color="auto" w:fill="auto"/>
          </w:tcPr>
          <w:p w:rsidR="00847CF0" w:rsidRPr="007D5C3F" w:rsidRDefault="00847CF0" w:rsidP="00C850E0">
            <w:pPr>
              <w:pStyle w:val="BodyText"/>
              <w:spacing w:before="60" w:after="60"/>
              <w:jc w:val="center"/>
              <w:rPr>
                <w:rFonts w:ascii="Times New Roman" w:hAnsi="Times New Roman" w:cs="Times New Roman"/>
                <w:b/>
                <w:sz w:val="26"/>
                <w:szCs w:val="26"/>
                <w:lang w:val="en-US"/>
              </w:rPr>
            </w:pPr>
            <w:r w:rsidRPr="007D5C3F">
              <w:rPr>
                <w:rFonts w:ascii="Times New Roman" w:hAnsi="Times New Roman" w:cs="Times New Roman"/>
                <w:b/>
                <w:sz w:val="26"/>
                <w:szCs w:val="26"/>
                <w:lang w:val="en-US"/>
              </w:rPr>
              <w:t>STT</w:t>
            </w:r>
          </w:p>
        </w:tc>
        <w:tc>
          <w:tcPr>
            <w:tcW w:w="5307" w:type="dxa"/>
            <w:shd w:val="clear" w:color="auto" w:fill="auto"/>
          </w:tcPr>
          <w:p w:rsidR="00847CF0" w:rsidRPr="007D5C3F" w:rsidRDefault="00847CF0" w:rsidP="00C850E0">
            <w:pPr>
              <w:pStyle w:val="BodyText"/>
              <w:spacing w:before="60" w:after="60"/>
              <w:jc w:val="center"/>
              <w:rPr>
                <w:rFonts w:ascii="Times New Roman" w:hAnsi="Times New Roman" w:cs="Times New Roman"/>
                <w:b/>
                <w:sz w:val="26"/>
                <w:szCs w:val="26"/>
                <w:lang w:val="en-US"/>
              </w:rPr>
            </w:pPr>
            <w:proofErr w:type="spellStart"/>
            <w:r w:rsidRPr="007D5C3F">
              <w:rPr>
                <w:rFonts w:ascii="Times New Roman" w:hAnsi="Times New Roman" w:cs="Times New Roman"/>
                <w:b/>
                <w:sz w:val="26"/>
                <w:szCs w:val="26"/>
                <w:lang w:val="en-US"/>
              </w:rPr>
              <w:t>Tên</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hồ</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sơ</w:t>
            </w:r>
            <w:proofErr w:type="spellEnd"/>
          </w:p>
        </w:tc>
        <w:tc>
          <w:tcPr>
            <w:tcW w:w="1275" w:type="dxa"/>
            <w:shd w:val="clear" w:color="auto" w:fill="auto"/>
          </w:tcPr>
          <w:p w:rsidR="00847CF0" w:rsidRPr="007D5C3F" w:rsidRDefault="00847CF0" w:rsidP="00C850E0">
            <w:pPr>
              <w:pStyle w:val="BodyText"/>
              <w:spacing w:before="60" w:after="60"/>
              <w:jc w:val="center"/>
              <w:rPr>
                <w:rFonts w:ascii="Times New Roman" w:hAnsi="Times New Roman" w:cs="Times New Roman"/>
                <w:b/>
                <w:sz w:val="26"/>
                <w:szCs w:val="26"/>
                <w:lang w:val="en-US"/>
              </w:rPr>
            </w:pPr>
            <w:proofErr w:type="spellStart"/>
            <w:r w:rsidRPr="007D5C3F">
              <w:rPr>
                <w:rFonts w:ascii="Times New Roman" w:hAnsi="Times New Roman" w:cs="Times New Roman"/>
                <w:b/>
                <w:sz w:val="26"/>
                <w:szCs w:val="26"/>
                <w:lang w:val="en-US"/>
              </w:rPr>
              <w:t>Số</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lượng</w:t>
            </w:r>
            <w:proofErr w:type="spellEnd"/>
          </w:p>
        </w:tc>
        <w:tc>
          <w:tcPr>
            <w:tcW w:w="1692" w:type="dxa"/>
            <w:shd w:val="clear" w:color="auto" w:fill="auto"/>
          </w:tcPr>
          <w:p w:rsidR="00847CF0" w:rsidRPr="007D5C3F" w:rsidRDefault="00847CF0" w:rsidP="00C850E0">
            <w:pPr>
              <w:pStyle w:val="BodyText"/>
              <w:spacing w:before="60" w:after="60"/>
              <w:jc w:val="center"/>
              <w:rPr>
                <w:rFonts w:ascii="Times New Roman" w:hAnsi="Times New Roman" w:cs="Times New Roman"/>
                <w:b/>
                <w:sz w:val="26"/>
                <w:szCs w:val="26"/>
                <w:lang w:val="en-US"/>
              </w:rPr>
            </w:pPr>
            <w:proofErr w:type="spellStart"/>
            <w:r w:rsidRPr="007D5C3F">
              <w:rPr>
                <w:rFonts w:ascii="Times New Roman" w:hAnsi="Times New Roman" w:cs="Times New Roman"/>
                <w:b/>
                <w:sz w:val="26"/>
                <w:szCs w:val="26"/>
                <w:lang w:val="en-US"/>
              </w:rPr>
              <w:t>Ghi</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chú</w:t>
            </w:r>
            <w:proofErr w:type="spellEnd"/>
          </w:p>
        </w:tc>
      </w:tr>
      <w:tr w:rsidR="007D5C3F" w:rsidRPr="007D5C3F" w:rsidTr="00C850E0">
        <w:tc>
          <w:tcPr>
            <w:tcW w:w="817" w:type="dxa"/>
            <w:shd w:val="clear" w:color="auto" w:fill="auto"/>
          </w:tcPr>
          <w:p w:rsidR="00847CF0" w:rsidRPr="007D5C3F" w:rsidRDefault="00847CF0" w:rsidP="00C850E0">
            <w:pPr>
              <w:pStyle w:val="BodyText"/>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1</w:t>
            </w:r>
          </w:p>
        </w:tc>
        <w:tc>
          <w:tcPr>
            <w:tcW w:w="5307" w:type="dxa"/>
            <w:shd w:val="clear" w:color="auto" w:fill="auto"/>
            <w:vAlign w:val="center"/>
          </w:tcPr>
          <w:p w:rsidR="00847CF0" w:rsidRPr="007D5C3F" w:rsidRDefault="00847CF0" w:rsidP="00C850E0">
            <w:pPr>
              <w:tabs>
                <w:tab w:val="left" w:pos="851"/>
              </w:tabs>
              <w:spacing w:before="60" w:after="60"/>
              <w:jc w:val="both"/>
              <w:rPr>
                <w:rFonts w:ascii="Times New Roman" w:hAnsi="Times New Roman" w:cs="Times New Roman"/>
                <w:b/>
                <w:sz w:val="26"/>
                <w:szCs w:val="26"/>
              </w:rPr>
            </w:pPr>
            <w:r w:rsidRPr="007D5C3F">
              <w:rPr>
                <w:rFonts w:ascii="Times New Roman" w:hAnsi="Times New Roman" w:cs="Times New Roman"/>
                <w:noProof/>
                <w:sz w:val="26"/>
                <w:szCs w:val="26"/>
                <w:lang w:val="vi-VN"/>
              </w:rPr>
              <w:t>Đơn đề nghị cấp lại Giấy chứng nhận đủ điều kiện hoạt động dịch vụ đánh giá công nghệ của tổ chức</w:t>
            </w:r>
            <w:r w:rsidRPr="007D5C3F">
              <w:rPr>
                <w:rFonts w:ascii="Times New Roman" w:hAnsi="Times New Roman" w:cs="Times New Roman"/>
                <w:noProof/>
                <w:sz w:val="26"/>
                <w:szCs w:val="26"/>
                <w:lang w:val="en-US"/>
              </w:rPr>
              <w:t xml:space="preserve"> </w:t>
            </w:r>
            <w:r w:rsidRPr="007D5C3F">
              <w:rPr>
                <w:rFonts w:ascii="Times New Roman" w:hAnsi="Times New Roman" w:cs="Times New Roman"/>
                <w:spacing w:val="-2"/>
                <w:sz w:val="26"/>
                <w:szCs w:val="26"/>
                <w:lang w:val="en-US"/>
              </w:rPr>
              <w:t>(</w:t>
            </w:r>
            <w:proofErr w:type="spellStart"/>
            <w:r w:rsidRPr="007D5C3F">
              <w:rPr>
                <w:rFonts w:ascii="Times New Roman" w:hAnsi="Times New Roman" w:cs="Times New Roman"/>
                <w:spacing w:val="-2"/>
                <w:sz w:val="26"/>
                <w:szCs w:val="26"/>
                <w:lang w:val="en-US"/>
              </w:rPr>
              <w:t>theo</w:t>
            </w:r>
            <w:proofErr w:type="spellEnd"/>
            <w:r w:rsidRPr="007D5C3F">
              <w:rPr>
                <w:rFonts w:ascii="Times New Roman" w:hAnsi="Times New Roman" w:cs="Times New Roman"/>
                <w:spacing w:val="-2"/>
                <w:sz w:val="26"/>
                <w:szCs w:val="26"/>
                <w:lang w:val="en-US"/>
              </w:rPr>
              <w:t xml:space="preserve"> </w:t>
            </w:r>
            <w:proofErr w:type="spellStart"/>
            <w:r w:rsidRPr="007D5C3F">
              <w:rPr>
                <w:rFonts w:ascii="Times New Roman" w:hAnsi="Times New Roman" w:cs="Times New Roman"/>
                <w:spacing w:val="-2"/>
                <w:sz w:val="26"/>
                <w:szCs w:val="26"/>
                <w:lang w:val="en-US"/>
              </w:rPr>
              <w:t>mẫu</w:t>
            </w:r>
            <w:proofErr w:type="spellEnd"/>
            <w:r w:rsidRPr="007D5C3F">
              <w:rPr>
                <w:rFonts w:ascii="Times New Roman" w:hAnsi="Times New Roman" w:cs="Times New Roman"/>
                <w:spacing w:val="-2"/>
                <w:sz w:val="26"/>
                <w:szCs w:val="26"/>
                <w:lang w:val="en-US"/>
              </w:rPr>
              <w:t>) (*)</w:t>
            </w:r>
          </w:p>
        </w:tc>
        <w:tc>
          <w:tcPr>
            <w:tcW w:w="1275" w:type="dxa"/>
            <w:shd w:val="clear" w:color="auto" w:fill="auto"/>
            <w:vAlign w:val="center"/>
          </w:tcPr>
          <w:p w:rsidR="00847CF0" w:rsidRPr="007D5C3F" w:rsidRDefault="00847CF0" w:rsidP="00C850E0">
            <w:pPr>
              <w:pStyle w:val="BodyText"/>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01</w:t>
            </w:r>
          </w:p>
        </w:tc>
        <w:tc>
          <w:tcPr>
            <w:tcW w:w="1692" w:type="dxa"/>
            <w:shd w:val="clear" w:color="auto" w:fill="auto"/>
            <w:vAlign w:val="center"/>
          </w:tcPr>
          <w:p w:rsidR="00847CF0" w:rsidRPr="007D5C3F" w:rsidRDefault="00847CF0" w:rsidP="00C850E0">
            <w:pPr>
              <w:pStyle w:val="BodyText"/>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chính</w:t>
            </w:r>
            <w:proofErr w:type="spellEnd"/>
          </w:p>
        </w:tc>
      </w:tr>
      <w:tr w:rsidR="007D5C3F" w:rsidRPr="007D5C3F" w:rsidTr="00C850E0">
        <w:tc>
          <w:tcPr>
            <w:tcW w:w="817" w:type="dxa"/>
            <w:shd w:val="clear" w:color="auto" w:fill="auto"/>
          </w:tcPr>
          <w:p w:rsidR="00847CF0" w:rsidRPr="007D5C3F" w:rsidRDefault="00847CF0" w:rsidP="00C850E0">
            <w:pPr>
              <w:pStyle w:val="BodyText"/>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2</w:t>
            </w:r>
          </w:p>
        </w:tc>
        <w:tc>
          <w:tcPr>
            <w:tcW w:w="5307" w:type="dxa"/>
            <w:shd w:val="clear" w:color="auto" w:fill="auto"/>
            <w:vAlign w:val="center"/>
          </w:tcPr>
          <w:p w:rsidR="00847CF0" w:rsidRPr="007D5C3F" w:rsidRDefault="00847CF0" w:rsidP="00C850E0">
            <w:pPr>
              <w:tabs>
                <w:tab w:val="left" w:pos="851"/>
              </w:tabs>
              <w:spacing w:before="60" w:after="60"/>
              <w:jc w:val="both"/>
              <w:rPr>
                <w:rFonts w:ascii="Times New Roman" w:hAnsi="Times New Roman" w:cs="Times New Roman"/>
                <w:sz w:val="26"/>
                <w:szCs w:val="26"/>
              </w:rPr>
            </w:pPr>
            <w:proofErr w:type="spellStart"/>
            <w:r w:rsidRPr="007D5C3F">
              <w:rPr>
                <w:rFonts w:ascii="Times New Roman" w:hAnsi="Times New Roman" w:cs="Times New Roman"/>
                <w:sz w:val="26"/>
                <w:szCs w:val="26"/>
              </w:rPr>
              <w:t>Bản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chính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Giấy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bị</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hư</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hỏng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đối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với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trường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hợp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Giấy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bị</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hư</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hỏng</w:t>
            </w:r>
            <w:proofErr w:type="spellEnd"/>
            <w:r w:rsidRPr="007D5C3F">
              <w:rPr>
                <w:rFonts w:ascii="Times New Roman" w:hAnsi="Times New Roman" w:cs="Times New Roman"/>
                <w:sz w:val="26"/>
                <w:szCs w:val="26"/>
              </w:rPr>
              <w:t>)</w:t>
            </w:r>
          </w:p>
        </w:tc>
        <w:tc>
          <w:tcPr>
            <w:tcW w:w="1275" w:type="dxa"/>
            <w:shd w:val="clear" w:color="auto" w:fill="auto"/>
            <w:vAlign w:val="center"/>
          </w:tcPr>
          <w:p w:rsidR="00847CF0" w:rsidRPr="007D5C3F" w:rsidRDefault="00847CF0" w:rsidP="00C850E0">
            <w:pPr>
              <w:pStyle w:val="BodyText"/>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01</w:t>
            </w:r>
          </w:p>
        </w:tc>
        <w:tc>
          <w:tcPr>
            <w:tcW w:w="1692" w:type="dxa"/>
            <w:shd w:val="clear" w:color="auto" w:fill="auto"/>
            <w:vAlign w:val="center"/>
          </w:tcPr>
          <w:p w:rsidR="00847CF0" w:rsidRPr="007D5C3F" w:rsidRDefault="00847CF0" w:rsidP="00C850E0">
            <w:pPr>
              <w:pStyle w:val="BodyText"/>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chính</w:t>
            </w:r>
            <w:proofErr w:type="spellEnd"/>
          </w:p>
        </w:tc>
      </w:tr>
    </w:tbl>
    <w:p w:rsidR="00847CF0" w:rsidRPr="007D5C3F" w:rsidRDefault="00847CF0" w:rsidP="00847CF0">
      <w:pPr>
        <w:pStyle w:val="BodyText"/>
        <w:spacing w:before="120" w:after="120"/>
        <w:ind w:left="567"/>
        <w:rPr>
          <w:rFonts w:ascii="Times New Roman" w:hAnsi="Times New Roman" w:cs="Times New Roman"/>
          <w:bCs/>
          <w:sz w:val="26"/>
          <w:szCs w:val="26"/>
          <w:lang w:val="en-US"/>
        </w:rPr>
      </w:pPr>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Cs/>
          <w:sz w:val="26"/>
          <w:szCs w:val="26"/>
          <w:lang w:val="en-US"/>
        </w:rPr>
        <w:t>Tổ</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chức</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đã</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được</w:t>
      </w:r>
      <w:proofErr w:type="spellEnd"/>
      <w:r w:rsidRPr="007D5C3F">
        <w:rPr>
          <w:rFonts w:ascii="Times New Roman" w:hAnsi="Times New Roman" w:cs="Times New Roman"/>
          <w:bCs/>
          <w:sz w:val="26"/>
          <w:szCs w:val="26"/>
          <w:lang w:val="en-US"/>
        </w:rPr>
        <w:t xml:space="preserve"> </w:t>
      </w:r>
      <w:proofErr w:type="spellStart"/>
      <w:r w:rsidR="009C555B" w:rsidRPr="007D5C3F">
        <w:rPr>
          <w:rFonts w:ascii="Times New Roman" w:hAnsi="Times New Roman" w:cs="Times New Roman"/>
          <w:bCs/>
          <w:sz w:val="26"/>
          <w:szCs w:val="26"/>
          <w:lang w:val="en-US"/>
        </w:rPr>
        <w:t>Ủy</w:t>
      </w:r>
      <w:proofErr w:type="spellEnd"/>
      <w:r w:rsidR="009C555B" w:rsidRPr="007D5C3F">
        <w:rPr>
          <w:rFonts w:ascii="Times New Roman" w:hAnsi="Times New Roman" w:cs="Times New Roman"/>
          <w:bCs/>
          <w:sz w:val="26"/>
          <w:szCs w:val="26"/>
          <w:lang w:val="en-US"/>
        </w:rPr>
        <w:t xml:space="preserve"> ban </w:t>
      </w:r>
      <w:proofErr w:type="spellStart"/>
      <w:r w:rsidR="009C555B" w:rsidRPr="007D5C3F">
        <w:rPr>
          <w:rFonts w:ascii="Times New Roman" w:hAnsi="Times New Roman" w:cs="Times New Roman"/>
          <w:bCs/>
          <w:sz w:val="26"/>
          <w:szCs w:val="26"/>
          <w:lang w:val="en-US"/>
        </w:rPr>
        <w:t>nhân</w:t>
      </w:r>
      <w:proofErr w:type="spellEnd"/>
      <w:r w:rsidR="009C555B" w:rsidRPr="007D5C3F">
        <w:rPr>
          <w:rFonts w:ascii="Times New Roman" w:hAnsi="Times New Roman" w:cs="Times New Roman"/>
          <w:bCs/>
          <w:sz w:val="26"/>
          <w:szCs w:val="26"/>
          <w:lang w:val="en-US"/>
        </w:rPr>
        <w:t xml:space="preserve"> </w:t>
      </w:r>
      <w:proofErr w:type="spellStart"/>
      <w:r w:rsidR="009C555B" w:rsidRPr="007D5C3F">
        <w:rPr>
          <w:rFonts w:ascii="Times New Roman" w:hAnsi="Times New Roman" w:cs="Times New Roman"/>
          <w:bCs/>
          <w:sz w:val="26"/>
          <w:szCs w:val="26"/>
          <w:lang w:val="en-US"/>
        </w:rPr>
        <w:t>dân</w:t>
      </w:r>
      <w:proofErr w:type="spellEnd"/>
      <w:r w:rsidR="009C555B" w:rsidRPr="007D5C3F">
        <w:rPr>
          <w:rFonts w:ascii="Times New Roman" w:hAnsi="Times New Roman" w:cs="Times New Roman"/>
          <w:bCs/>
          <w:sz w:val="26"/>
          <w:szCs w:val="26"/>
          <w:lang w:val="en-US"/>
        </w:rPr>
        <w:t>/</w:t>
      </w:r>
      <w:proofErr w:type="spellStart"/>
      <w:r w:rsidRPr="007D5C3F">
        <w:rPr>
          <w:rFonts w:ascii="Times New Roman" w:hAnsi="Times New Roman" w:cs="Times New Roman"/>
          <w:bCs/>
          <w:sz w:val="26"/>
          <w:szCs w:val="26"/>
          <w:lang w:val="en-US"/>
        </w:rPr>
        <w:t>Sở</w:t>
      </w:r>
      <w:proofErr w:type="spellEnd"/>
      <w:r w:rsidRPr="007D5C3F">
        <w:rPr>
          <w:rFonts w:ascii="Times New Roman" w:hAnsi="Times New Roman" w:cs="Times New Roman"/>
          <w:bCs/>
          <w:sz w:val="26"/>
          <w:szCs w:val="26"/>
          <w:lang w:val="en-US"/>
        </w:rPr>
        <w:t xml:space="preserve"> Khoa </w:t>
      </w:r>
      <w:proofErr w:type="spellStart"/>
      <w:r w:rsidRPr="007D5C3F">
        <w:rPr>
          <w:rFonts w:ascii="Times New Roman" w:hAnsi="Times New Roman" w:cs="Times New Roman"/>
          <w:bCs/>
          <w:sz w:val="26"/>
          <w:szCs w:val="26"/>
          <w:lang w:val="en-US"/>
        </w:rPr>
        <w:t>học</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và</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Công</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nghệ</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cấp</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Giấy</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chứng</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nhận</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đủ</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điều</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kiện</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hoạt</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động</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dịch</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vụ</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đánh</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giá</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công</w:t>
      </w:r>
      <w:proofErr w:type="spellEnd"/>
      <w:r w:rsidRPr="007D5C3F">
        <w:rPr>
          <w:rFonts w:ascii="Times New Roman" w:hAnsi="Times New Roman" w:cs="Times New Roman"/>
          <w:bCs/>
          <w:sz w:val="26"/>
          <w:szCs w:val="26"/>
          <w:lang w:val="en-US"/>
        </w:rPr>
        <w:t xml:space="preserve"> </w:t>
      </w:r>
      <w:proofErr w:type="spellStart"/>
      <w:r w:rsidRPr="007D5C3F">
        <w:rPr>
          <w:rFonts w:ascii="Times New Roman" w:hAnsi="Times New Roman" w:cs="Times New Roman"/>
          <w:bCs/>
          <w:sz w:val="26"/>
          <w:szCs w:val="26"/>
          <w:lang w:val="en-US"/>
        </w:rPr>
        <w:t>nghệ</w:t>
      </w:r>
      <w:proofErr w:type="spellEnd"/>
    </w:p>
    <w:p w:rsidR="00847CF0" w:rsidRPr="007D5C3F" w:rsidRDefault="00847CF0" w:rsidP="00847CF0">
      <w:pPr>
        <w:pStyle w:val="BodyText"/>
        <w:spacing w:before="120" w:after="120"/>
        <w:ind w:left="567"/>
        <w:rPr>
          <w:rFonts w:ascii="Times New Roman" w:hAnsi="Times New Roman" w:cs="Times New Roman"/>
          <w:bCs/>
          <w:sz w:val="26"/>
          <w:szCs w:val="26"/>
          <w:lang w:val="en-US"/>
        </w:rPr>
      </w:pPr>
    </w:p>
    <w:p w:rsidR="005C319A" w:rsidRPr="007D5C3F" w:rsidRDefault="00035EDF" w:rsidP="004F023C">
      <w:pPr>
        <w:pStyle w:val="BodyText"/>
        <w:numPr>
          <w:ilvl w:val="0"/>
          <w:numId w:val="5"/>
        </w:numPr>
        <w:spacing w:before="120" w:after="120"/>
        <w:rPr>
          <w:rFonts w:ascii="Times New Roman" w:hAnsi="Times New Roman" w:cs="Times New Roman"/>
          <w:b/>
          <w:sz w:val="26"/>
          <w:szCs w:val="26"/>
          <w:lang w:val="en-US"/>
        </w:rPr>
      </w:pPr>
      <w:r w:rsidRPr="007D5C3F">
        <w:rPr>
          <w:rFonts w:ascii="Times New Roman" w:hAnsi="Times New Roman" w:cs="Times New Roman"/>
          <w:b/>
          <w:sz w:val="26"/>
          <w:szCs w:val="26"/>
          <w:lang w:val="en-US"/>
        </w:rPr>
        <w:t xml:space="preserve">NƠI TIẾP NHẬN, TRẢ KẾT QUẢ, THỜI GIAN VÀ </w:t>
      </w:r>
      <w:r w:rsidR="000541DD" w:rsidRPr="007D5C3F">
        <w:rPr>
          <w:rFonts w:ascii="Times New Roman" w:hAnsi="Times New Roman" w:cs="Times New Roman"/>
          <w:b/>
          <w:sz w:val="26"/>
          <w:szCs w:val="26"/>
          <w:lang w:val="en-US"/>
        </w:rPr>
        <w:t>PHÍ/LỆ PHÍ</w:t>
      </w:r>
      <w:r w:rsidR="005C319A" w:rsidRPr="007D5C3F">
        <w:rPr>
          <w:rFonts w:ascii="Times New Roman" w:hAnsi="Times New Roman" w:cs="Times New Roman"/>
          <w:b/>
          <w:sz w:val="26"/>
          <w:szCs w:val="26"/>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4068"/>
        <w:gridCol w:w="1286"/>
      </w:tblGrid>
      <w:tr w:rsidR="007D5C3F" w:rsidRPr="007D5C3F" w:rsidTr="00DC4B0E">
        <w:trPr>
          <w:trHeight w:val="845"/>
        </w:trPr>
        <w:tc>
          <w:tcPr>
            <w:tcW w:w="2118" w:type="pct"/>
            <w:shd w:val="clear" w:color="auto" w:fill="auto"/>
            <w:vAlign w:val="center"/>
          </w:tcPr>
          <w:p w:rsidR="00DC4B0E" w:rsidRPr="007D5C3F" w:rsidRDefault="00DC4B0E" w:rsidP="00DC4B0E">
            <w:pPr>
              <w:spacing w:before="60" w:after="60"/>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Nơi</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tiếp</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nhận</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và</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trả</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kết</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quả</w:t>
            </w:r>
            <w:proofErr w:type="spellEnd"/>
          </w:p>
        </w:tc>
        <w:tc>
          <w:tcPr>
            <w:tcW w:w="2189" w:type="pct"/>
            <w:shd w:val="clear" w:color="auto" w:fill="auto"/>
            <w:vAlign w:val="center"/>
          </w:tcPr>
          <w:p w:rsidR="00DC4B0E" w:rsidRPr="007D5C3F" w:rsidRDefault="00DC4B0E" w:rsidP="00DC4B0E">
            <w:pPr>
              <w:spacing w:before="60" w:after="60"/>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Thời</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gian</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xử</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lý</w:t>
            </w:r>
            <w:proofErr w:type="spellEnd"/>
          </w:p>
        </w:tc>
        <w:tc>
          <w:tcPr>
            <w:tcW w:w="692" w:type="pct"/>
            <w:shd w:val="clear" w:color="auto" w:fill="auto"/>
            <w:vAlign w:val="center"/>
          </w:tcPr>
          <w:p w:rsidR="00DC4B0E" w:rsidRPr="007D5C3F" w:rsidRDefault="00DC4B0E" w:rsidP="00DC4B0E">
            <w:pPr>
              <w:spacing w:before="60" w:after="60"/>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Phí</w:t>
            </w:r>
            <w:proofErr w:type="spellEnd"/>
          </w:p>
        </w:tc>
      </w:tr>
      <w:tr w:rsidR="007D5C3F" w:rsidRPr="007D5C3F" w:rsidTr="00DC4B0E">
        <w:trPr>
          <w:trHeight w:val="1538"/>
        </w:trPr>
        <w:tc>
          <w:tcPr>
            <w:tcW w:w="2118" w:type="pct"/>
            <w:shd w:val="clear" w:color="auto" w:fill="auto"/>
          </w:tcPr>
          <w:p w:rsidR="00C07D0D" w:rsidRPr="007D5C3F" w:rsidRDefault="00C07D0D" w:rsidP="00C07D0D">
            <w:pPr>
              <w:spacing w:before="120" w:after="120"/>
              <w:ind w:hanging="29"/>
              <w:contextualSpacing/>
              <w:rPr>
                <w:rFonts w:ascii="Times New Roman" w:hAnsi="Times New Roman" w:cs="Times New Roman"/>
                <w:i/>
                <w:sz w:val="26"/>
                <w:szCs w:val="26"/>
              </w:rPr>
            </w:pPr>
            <w:r w:rsidRPr="007D5C3F">
              <w:rPr>
                <w:rFonts w:ascii="Times New Roman" w:hAnsi="Times New Roman" w:cs="Times New Roman"/>
                <w:sz w:val="26"/>
                <w:szCs w:val="26"/>
              </w:rPr>
              <w:t xml:space="preserve">1. </w:t>
            </w:r>
            <w:proofErr w:type="spellStart"/>
            <w:r w:rsidRPr="007D5C3F">
              <w:rPr>
                <w:rFonts w:ascii="Times New Roman" w:hAnsi="Times New Roman" w:cs="Times New Roman"/>
                <w:b/>
                <w:sz w:val="26"/>
                <w:szCs w:val="26"/>
              </w:rPr>
              <w:t>Nộp</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trực</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tuyến</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trên</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cổng</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Dịch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vụ</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công</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quốc</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gia</w:t>
            </w:r>
            <w:proofErr w:type="spellEnd"/>
            <w:r w:rsidRPr="007D5C3F">
              <w:rPr>
                <w:rFonts w:ascii="Times New Roman" w:hAnsi="Times New Roman" w:cs="Times New Roman"/>
                <w:b/>
                <w:sz w:val="26"/>
                <w:szCs w:val="26"/>
              </w:rPr>
              <w:t xml:space="preserve"> </w:t>
            </w:r>
            <w:r w:rsidRPr="007D5C3F">
              <w:rPr>
                <w:rFonts w:ascii="Times New Roman" w:hAnsi="Times New Roman" w:cs="Times New Roman"/>
                <w:i/>
                <w:sz w:val="26"/>
                <w:szCs w:val="26"/>
              </w:rPr>
              <w:t>(https://dichvucong.gov.vn)</w:t>
            </w:r>
          </w:p>
          <w:p w:rsidR="00C07D0D" w:rsidRPr="007D5C3F" w:rsidRDefault="00C07D0D" w:rsidP="00C07D0D">
            <w:pPr>
              <w:spacing w:before="120" w:after="120"/>
              <w:ind w:hanging="29"/>
              <w:contextualSpacing/>
              <w:jc w:val="both"/>
              <w:rPr>
                <w:rFonts w:ascii="Times New Roman" w:hAnsi="Times New Roman" w:cs="Times New Roman"/>
                <w:b/>
                <w:sz w:val="26"/>
                <w:szCs w:val="26"/>
              </w:rPr>
            </w:pPr>
            <w:r w:rsidRPr="007D5C3F">
              <w:rPr>
                <w:rFonts w:ascii="Times New Roman" w:hAnsi="Times New Roman" w:cs="Times New Roman"/>
                <w:sz w:val="26"/>
                <w:szCs w:val="26"/>
              </w:rPr>
              <w:t xml:space="preserve">2. </w:t>
            </w:r>
            <w:proofErr w:type="spellStart"/>
            <w:r w:rsidRPr="007D5C3F">
              <w:rPr>
                <w:rFonts w:ascii="Times New Roman" w:hAnsi="Times New Roman" w:cs="Times New Roman"/>
                <w:b/>
                <w:sz w:val="26"/>
                <w:szCs w:val="26"/>
              </w:rPr>
              <w:t>Gửi</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trực</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tiếp</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hoặc</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thông</w:t>
            </w:r>
            <w:proofErr w:type="spellEnd"/>
            <w:r w:rsidRPr="007D5C3F">
              <w:rPr>
                <w:rFonts w:ascii="Times New Roman" w:hAnsi="Times New Roman" w:cs="Times New Roman"/>
                <w:b/>
                <w:sz w:val="26"/>
                <w:szCs w:val="26"/>
              </w:rPr>
              <w:t xml:space="preserve"> qua </w:t>
            </w:r>
            <w:proofErr w:type="spellStart"/>
            <w:r w:rsidRPr="007D5C3F">
              <w:rPr>
                <w:rFonts w:ascii="Times New Roman" w:hAnsi="Times New Roman" w:cs="Times New Roman"/>
                <w:b/>
                <w:sz w:val="26"/>
                <w:szCs w:val="26"/>
              </w:rPr>
              <w:t>dịch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vụ</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bưu</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chính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đến</w:t>
            </w:r>
            <w:proofErr w:type="spellEnd"/>
            <w:r w:rsidRPr="007D5C3F">
              <w:rPr>
                <w:rFonts w:ascii="Times New Roman" w:hAnsi="Times New Roman" w:cs="Times New Roman"/>
                <w:b/>
                <w:sz w:val="26"/>
                <w:szCs w:val="26"/>
              </w:rPr>
              <w:t>:</w:t>
            </w:r>
          </w:p>
          <w:p w:rsidR="00C07D0D" w:rsidRPr="007D5C3F" w:rsidRDefault="00C07D0D" w:rsidP="00C07D0D">
            <w:pPr>
              <w:spacing w:before="120" w:after="120"/>
              <w:ind w:hanging="29"/>
              <w:contextualSpacing/>
              <w:jc w:val="both"/>
              <w:rPr>
                <w:rFonts w:ascii="Times New Roman" w:hAnsi="Times New Roman" w:cs="Times New Roman"/>
                <w:sz w:val="26"/>
                <w:szCs w:val="26"/>
              </w:rPr>
            </w:pP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Bộ</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Một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cửa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tại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Sở</w:t>
            </w:r>
            <w:proofErr w:type="spellEnd"/>
            <w:r w:rsidRPr="007D5C3F">
              <w:rPr>
                <w:rFonts w:ascii="Times New Roman" w:hAnsi="Times New Roman" w:cs="Times New Roman"/>
                <w:sz w:val="26"/>
                <w:szCs w:val="26"/>
              </w:rPr>
              <w:t xml:space="preserve"> Khoa </w:t>
            </w:r>
            <w:proofErr w:type="spellStart"/>
            <w:r w:rsidRPr="007D5C3F">
              <w:rPr>
                <w:rFonts w:ascii="Times New Roman" w:hAnsi="Times New Roman" w:cs="Times New Roman"/>
                <w:sz w:val="26"/>
                <w:szCs w:val="26"/>
              </w:rPr>
              <w:t>học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nghệ</w:t>
            </w:r>
            <w:proofErr w:type="spellEnd"/>
            <w:r w:rsidRPr="007D5C3F">
              <w:rPr>
                <w:rFonts w:ascii="Times New Roman" w:hAnsi="Times New Roman" w:cs="Times New Roman"/>
                <w:sz w:val="26"/>
                <w:szCs w:val="26"/>
              </w:rPr>
              <w:t xml:space="preserve"> (244 </w:t>
            </w:r>
            <w:proofErr w:type="spellStart"/>
            <w:r w:rsidRPr="007D5C3F">
              <w:rPr>
                <w:rFonts w:ascii="Times New Roman" w:hAnsi="Times New Roman" w:cs="Times New Roman"/>
                <w:sz w:val="26"/>
                <w:szCs w:val="26"/>
              </w:rPr>
              <w:t>Điện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Biên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Phủ</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Phường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Xuân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Hòa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phố</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Chí</w:t>
            </w:r>
            <w:proofErr w:type="spellEnd"/>
            <w:r w:rsidRPr="007D5C3F">
              <w:rPr>
                <w:rFonts w:ascii="Times New Roman" w:hAnsi="Times New Roman" w:cs="Times New Roman"/>
                <w:sz w:val="26"/>
                <w:szCs w:val="26"/>
              </w:rPr>
              <w:t xml:space="preserve"> Minh). </w:t>
            </w:r>
          </w:p>
          <w:p w:rsidR="00C07D0D" w:rsidRPr="007D5C3F" w:rsidRDefault="00C07D0D" w:rsidP="00C07D0D">
            <w:pPr>
              <w:spacing w:before="120" w:after="120"/>
              <w:ind w:hanging="29"/>
              <w:contextualSpacing/>
              <w:jc w:val="both"/>
              <w:rPr>
                <w:rFonts w:ascii="Times New Roman" w:hAnsi="Times New Roman" w:cs="Times New Roman"/>
                <w:sz w:val="26"/>
                <w:szCs w:val="26"/>
              </w:rPr>
            </w:pP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Trung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tâm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phục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chính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Đường</w:t>
            </w:r>
            <w:proofErr w:type="spellEnd"/>
            <w:r w:rsidRPr="007D5C3F">
              <w:rPr>
                <w:rFonts w:ascii="Times New Roman" w:hAnsi="Times New Roman" w:cs="Times New Roman"/>
                <w:sz w:val="26"/>
                <w:szCs w:val="26"/>
              </w:rPr>
              <w:t xml:space="preserve"> Lê </w:t>
            </w:r>
            <w:proofErr w:type="spellStart"/>
            <w:r w:rsidRPr="007D5C3F">
              <w:rPr>
                <w:rFonts w:ascii="Times New Roman" w:hAnsi="Times New Roman" w:cs="Times New Roman"/>
                <w:sz w:val="26"/>
                <w:szCs w:val="26"/>
              </w:rPr>
              <w:t>Lợi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Phường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Bình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Dương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phố</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Chí</w:t>
            </w:r>
            <w:proofErr w:type="spellEnd"/>
            <w:r w:rsidRPr="007D5C3F">
              <w:rPr>
                <w:rFonts w:ascii="Times New Roman" w:hAnsi="Times New Roman" w:cs="Times New Roman"/>
                <w:sz w:val="26"/>
                <w:szCs w:val="26"/>
              </w:rPr>
              <w:t xml:space="preserve"> Minh). </w:t>
            </w:r>
          </w:p>
          <w:p w:rsidR="00C07D0D" w:rsidRPr="007D5C3F" w:rsidRDefault="00C07D0D" w:rsidP="00C07D0D">
            <w:pPr>
              <w:spacing w:before="120" w:after="120"/>
              <w:ind w:hanging="29"/>
              <w:contextualSpacing/>
              <w:jc w:val="both"/>
              <w:rPr>
                <w:rFonts w:ascii="Times New Roman" w:hAnsi="Times New Roman" w:cs="Times New Roman"/>
                <w:b/>
                <w:sz w:val="26"/>
                <w:szCs w:val="26"/>
              </w:rPr>
            </w:pP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Trung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tâm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phục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chính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Số</w:t>
            </w:r>
            <w:proofErr w:type="spellEnd"/>
            <w:r w:rsidRPr="007D5C3F">
              <w:rPr>
                <w:rFonts w:ascii="Times New Roman" w:hAnsi="Times New Roman" w:cs="Times New Roman"/>
                <w:sz w:val="26"/>
                <w:szCs w:val="26"/>
              </w:rPr>
              <w:t xml:space="preserve"> 04 </w:t>
            </w:r>
            <w:proofErr w:type="spellStart"/>
            <w:r w:rsidRPr="007D5C3F">
              <w:rPr>
                <w:rFonts w:ascii="Times New Roman" w:hAnsi="Times New Roman" w:cs="Times New Roman"/>
                <w:sz w:val="26"/>
                <w:szCs w:val="26"/>
              </w:rPr>
              <w:t>đường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Nguyễn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Tất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Phường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Rịa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phố</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Chí</w:t>
            </w:r>
            <w:proofErr w:type="spellEnd"/>
            <w:r w:rsidRPr="007D5C3F">
              <w:rPr>
                <w:rFonts w:ascii="Times New Roman" w:hAnsi="Times New Roman" w:cs="Times New Roman"/>
                <w:sz w:val="26"/>
                <w:szCs w:val="26"/>
              </w:rPr>
              <w:t xml:space="preserve"> Minh).</w:t>
            </w:r>
          </w:p>
        </w:tc>
        <w:tc>
          <w:tcPr>
            <w:tcW w:w="2189" w:type="pct"/>
            <w:shd w:val="clear" w:color="auto" w:fill="auto"/>
          </w:tcPr>
          <w:p w:rsidR="00C07D0D" w:rsidRPr="007D5C3F" w:rsidRDefault="00C07D0D" w:rsidP="00C07D0D">
            <w:pPr>
              <w:tabs>
                <w:tab w:val="left" w:pos="720"/>
              </w:tabs>
              <w:spacing w:before="120" w:after="120"/>
              <w:ind w:left="36" w:right="37"/>
              <w:jc w:val="both"/>
              <w:rPr>
                <w:sz w:val="26"/>
                <w:szCs w:val="26"/>
              </w:rPr>
            </w:pPr>
            <w:proofErr w:type="spellStart"/>
            <w:r w:rsidRPr="007D5C3F">
              <w:rPr>
                <w:rFonts w:ascii="Times New Roman" w:hAnsi="Times New Roman" w:cs="Times New Roman"/>
                <w:sz w:val="26"/>
                <w:szCs w:val="26"/>
                <w:lang w:val="nl-NL"/>
              </w:rPr>
              <w:t>Trong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thời</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hạn</w:t>
            </w:r>
            <w:proofErr w:type="spellEnd"/>
            <w:r w:rsidRPr="007D5C3F">
              <w:rPr>
                <w:rFonts w:ascii="Times New Roman" w:hAnsi="Times New Roman" w:cs="Times New Roman"/>
                <w:sz w:val="26"/>
                <w:szCs w:val="26"/>
                <w:lang w:val="nl-NL"/>
              </w:rPr>
              <w:t xml:space="preserve"> 05 </w:t>
            </w:r>
            <w:proofErr w:type="spellStart"/>
            <w:r w:rsidRPr="007D5C3F">
              <w:rPr>
                <w:rFonts w:ascii="Times New Roman" w:hAnsi="Times New Roman" w:cs="Times New Roman"/>
                <w:sz w:val="26"/>
                <w:szCs w:val="26"/>
                <w:lang w:val="nl-NL"/>
              </w:rPr>
              <w:t>ngày</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làm</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việc</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kể</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từ</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ngày</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nhận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đủ</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hồ</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sơ</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theo</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quy</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định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Ủy</w:t>
            </w:r>
            <w:proofErr w:type="spellEnd"/>
            <w:r w:rsidRPr="007D5C3F">
              <w:rPr>
                <w:rFonts w:ascii="Times New Roman" w:hAnsi="Times New Roman" w:cs="Times New Roman"/>
                <w:sz w:val="26"/>
                <w:szCs w:val="26"/>
                <w:lang w:val="nl-NL"/>
              </w:rPr>
              <w:t xml:space="preserve"> ban </w:t>
            </w:r>
            <w:proofErr w:type="spellStart"/>
            <w:r w:rsidRPr="007D5C3F">
              <w:rPr>
                <w:rFonts w:ascii="Times New Roman" w:hAnsi="Times New Roman" w:cs="Times New Roman"/>
                <w:sz w:val="26"/>
                <w:szCs w:val="26"/>
                <w:lang w:val="nl-NL"/>
              </w:rPr>
              <w:t>nhân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dân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cấp</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tỉnh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cấp</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lại</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Giấy</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chứng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nhận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cho</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tổ</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chức</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trường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hợp</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không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đáp</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ứng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yêu</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cầu</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thì</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thông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báo</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bằng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bản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và</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nêu</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rõ</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lý</w:t>
            </w:r>
            <w:proofErr w:type="spellEnd"/>
            <w:r w:rsidRPr="007D5C3F">
              <w:rPr>
                <w:rFonts w:ascii="Times New Roman" w:hAnsi="Times New Roman" w:cs="Times New Roman"/>
                <w:sz w:val="26"/>
                <w:szCs w:val="26"/>
                <w:lang w:val="nl-NL"/>
              </w:rPr>
              <w:t xml:space="preserve"> do).</w:t>
            </w:r>
          </w:p>
        </w:tc>
        <w:tc>
          <w:tcPr>
            <w:tcW w:w="692" w:type="pct"/>
            <w:shd w:val="clear" w:color="auto" w:fill="auto"/>
          </w:tcPr>
          <w:p w:rsidR="00C07D0D" w:rsidRPr="007D5C3F" w:rsidRDefault="00C07D0D" w:rsidP="00C07D0D">
            <w:pPr>
              <w:pStyle w:val="BodyText"/>
              <w:spacing w:before="60" w:after="60"/>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Không</w:t>
            </w:r>
            <w:proofErr w:type="spellEnd"/>
          </w:p>
        </w:tc>
      </w:tr>
    </w:tbl>
    <w:p w:rsidR="00A91893" w:rsidRPr="007D5C3F" w:rsidRDefault="00376CD2" w:rsidP="001F4A86">
      <w:pPr>
        <w:pStyle w:val="BodyText"/>
        <w:spacing w:before="120" w:after="120"/>
        <w:ind w:firstLine="709"/>
        <w:rPr>
          <w:rFonts w:ascii="Times New Roman" w:hAnsi="Times New Roman" w:cs="Times New Roman"/>
          <w:b/>
          <w:sz w:val="26"/>
          <w:szCs w:val="26"/>
          <w:lang w:val="en-US"/>
        </w:rPr>
      </w:pPr>
      <w:r w:rsidRPr="007D5C3F">
        <w:rPr>
          <w:rFonts w:ascii="Times New Roman" w:hAnsi="Times New Roman" w:cs="Times New Roman"/>
          <w:b/>
          <w:sz w:val="26"/>
          <w:szCs w:val="26"/>
          <w:lang w:val="en-US"/>
        </w:rPr>
        <w:t>III</w:t>
      </w:r>
      <w:r w:rsidR="00260E8F" w:rsidRPr="007D5C3F">
        <w:rPr>
          <w:rFonts w:ascii="Times New Roman" w:hAnsi="Times New Roman" w:cs="Times New Roman"/>
          <w:b/>
          <w:sz w:val="26"/>
          <w:szCs w:val="26"/>
          <w:lang w:val="en-US"/>
        </w:rPr>
        <w:t xml:space="preserve">. </w:t>
      </w:r>
      <w:r w:rsidR="00E8173C" w:rsidRPr="007D5C3F">
        <w:rPr>
          <w:rFonts w:ascii="Times New Roman" w:hAnsi="Times New Roman" w:cs="Times New Roman"/>
          <w:b/>
          <w:sz w:val="26"/>
          <w:szCs w:val="26"/>
          <w:lang w:val="en-US"/>
        </w:rPr>
        <w:t>TRÌNH TỰ XỬ LÝ CÔNG VIỆC</w:t>
      </w:r>
    </w:p>
    <w:p w:rsidR="00246672" w:rsidRPr="00E65BEA" w:rsidRDefault="00246672" w:rsidP="0079116D">
      <w:pPr>
        <w:pStyle w:val="BodyText"/>
        <w:numPr>
          <w:ilvl w:val="0"/>
          <w:numId w:val="4"/>
        </w:numPr>
        <w:tabs>
          <w:tab w:val="left" w:pos="851"/>
        </w:tabs>
        <w:spacing w:after="120"/>
        <w:ind w:left="0" w:firstLine="567"/>
        <w:rPr>
          <w:rFonts w:ascii="Times New Roman" w:hAnsi="Times New Roman"/>
          <w:b/>
          <w:sz w:val="26"/>
          <w:szCs w:val="26"/>
          <w:lang w:val="en-US"/>
        </w:rPr>
      </w:pPr>
      <w:r w:rsidRPr="007D5C3F">
        <w:rPr>
          <w:rFonts w:ascii="Times New Roman" w:hAnsi="Times New Roman" w:cs="Times New Roman"/>
          <w:b/>
          <w:sz w:val="26"/>
          <w:szCs w:val="26"/>
          <w:lang w:val="en-US"/>
        </w:rPr>
        <w:t>TRƯỜNG HỢP THUỘC THẨM QUYỀN GIẢI QUYẾT CỦA ỦY BAN NHÂN DÂN THÀNH PHỐ</w:t>
      </w:r>
    </w:p>
    <w:p w:rsidR="00E65BEA" w:rsidRPr="007D5C3F" w:rsidRDefault="00E65BEA" w:rsidP="00E65BEA">
      <w:pPr>
        <w:pStyle w:val="BodyText"/>
        <w:tabs>
          <w:tab w:val="left" w:pos="851"/>
        </w:tabs>
        <w:spacing w:after="120"/>
        <w:ind w:left="567"/>
        <w:rPr>
          <w:rFonts w:ascii="Times New Roman" w:hAnsi="Times New Roman"/>
          <w:b/>
          <w:sz w:val="26"/>
          <w:szCs w:val="26"/>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1324"/>
        <w:gridCol w:w="1179"/>
        <w:gridCol w:w="1324"/>
        <w:gridCol w:w="3544"/>
      </w:tblGrid>
      <w:tr w:rsidR="007D5C3F" w:rsidRPr="007D5C3F" w:rsidTr="00112431">
        <w:trPr>
          <w:tblHeader/>
        </w:trPr>
        <w:tc>
          <w:tcPr>
            <w:tcW w:w="817" w:type="dxa"/>
            <w:vAlign w:val="center"/>
          </w:tcPr>
          <w:p w:rsidR="00246672" w:rsidRPr="007D5C3F" w:rsidRDefault="00246672" w:rsidP="00DC4B0E">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Bước</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công</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việc</w:t>
            </w:r>
            <w:proofErr w:type="spellEnd"/>
          </w:p>
        </w:tc>
        <w:tc>
          <w:tcPr>
            <w:tcW w:w="1134" w:type="dxa"/>
            <w:vAlign w:val="center"/>
          </w:tcPr>
          <w:p w:rsidR="00246672" w:rsidRPr="007D5C3F" w:rsidRDefault="00246672" w:rsidP="00DC4B0E">
            <w:pPr>
              <w:jc w:val="center"/>
              <w:rPr>
                <w:rFonts w:ascii="Times New Roman" w:hAnsi="Times New Roman" w:cs="Times New Roman"/>
                <w:b/>
                <w:noProof/>
                <w:sz w:val="26"/>
                <w:szCs w:val="26"/>
              </w:rPr>
            </w:pPr>
            <w:r w:rsidRPr="007D5C3F">
              <w:rPr>
                <w:rFonts w:ascii="Times New Roman" w:hAnsi="Times New Roman" w:cs="Times New Roman"/>
                <w:b/>
                <w:noProof/>
                <w:sz w:val="26"/>
                <w:szCs w:val="26"/>
              </w:rPr>
              <w:t>Nội dung công việc</w:t>
            </w:r>
          </w:p>
        </w:tc>
        <w:tc>
          <w:tcPr>
            <w:tcW w:w="1324" w:type="dxa"/>
            <w:vAlign w:val="center"/>
          </w:tcPr>
          <w:p w:rsidR="00246672" w:rsidRPr="007D5C3F" w:rsidRDefault="00246672" w:rsidP="00DC4B0E">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Trách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nhiệm</w:t>
            </w:r>
            <w:proofErr w:type="spellEnd"/>
          </w:p>
        </w:tc>
        <w:tc>
          <w:tcPr>
            <w:tcW w:w="1179" w:type="dxa"/>
            <w:vAlign w:val="center"/>
          </w:tcPr>
          <w:p w:rsidR="00246672" w:rsidRPr="007D5C3F" w:rsidRDefault="00246672" w:rsidP="00DC4B0E">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Thời</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gian</w:t>
            </w:r>
            <w:proofErr w:type="spellEnd"/>
          </w:p>
        </w:tc>
        <w:tc>
          <w:tcPr>
            <w:tcW w:w="1324" w:type="dxa"/>
            <w:vAlign w:val="center"/>
          </w:tcPr>
          <w:p w:rsidR="00246672" w:rsidRPr="007D5C3F" w:rsidRDefault="00246672" w:rsidP="00DC4B0E">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Hồ</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sơ</w:t>
            </w:r>
            <w:proofErr w:type="spellEnd"/>
            <w:r w:rsidRPr="007D5C3F">
              <w:rPr>
                <w:rFonts w:ascii="Times New Roman" w:hAnsi="Times New Roman" w:cs="Times New Roman"/>
                <w:b/>
                <w:sz w:val="26"/>
                <w:szCs w:val="26"/>
              </w:rPr>
              <w:t>/</w:t>
            </w:r>
            <w:proofErr w:type="spellStart"/>
            <w:r w:rsidRPr="007D5C3F">
              <w:rPr>
                <w:rFonts w:ascii="Times New Roman" w:hAnsi="Times New Roman" w:cs="Times New Roman"/>
                <w:b/>
                <w:sz w:val="26"/>
                <w:szCs w:val="26"/>
              </w:rPr>
              <w:t>Biểu</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mẫu</w:t>
            </w:r>
            <w:proofErr w:type="spellEnd"/>
          </w:p>
        </w:tc>
        <w:tc>
          <w:tcPr>
            <w:tcW w:w="3544" w:type="dxa"/>
            <w:vAlign w:val="center"/>
          </w:tcPr>
          <w:p w:rsidR="00246672" w:rsidRPr="007D5C3F" w:rsidRDefault="00246672" w:rsidP="00DC4B0E">
            <w:pPr>
              <w:autoSpaceDE/>
              <w:autoSpaceDN/>
              <w:jc w:val="center"/>
              <w:rPr>
                <w:rFonts w:ascii="Times New Roman" w:eastAsia="Calibri" w:hAnsi="Times New Roman" w:cs="Times New Roman"/>
                <w:b/>
                <w:bCs/>
                <w:sz w:val="26"/>
                <w:szCs w:val="26"/>
                <w:lang w:val="nl-NL"/>
              </w:rPr>
            </w:pPr>
            <w:proofErr w:type="spellStart"/>
            <w:r w:rsidRPr="007D5C3F">
              <w:rPr>
                <w:rFonts w:ascii="Times New Roman" w:eastAsia="Calibri" w:hAnsi="Times New Roman" w:cs="Times New Roman"/>
                <w:b/>
                <w:bCs/>
                <w:sz w:val="26"/>
                <w:szCs w:val="26"/>
                <w:lang w:val="nl-NL"/>
              </w:rPr>
              <w:t>Diễn</w:t>
            </w:r>
            <w:proofErr w:type="spellEnd"/>
            <w:r w:rsidRPr="007D5C3F">
              <w:rPr>
                <w:rFonts w:ascii="Times New Roman" w:eastAsia="Calibri" w:hAnsi="Times New Roman" w:cs="Times New Roman"/>
                <w:b/>
                <w:bCs/>
                <w:sz w:val="26"/>
                <w:szCs w:val="26"/>
                <w:lang w:val="nl-NL"/>
              </w:rPr>
              <w:t xml:space="preserve"> </w:t>
            </w:r>
            <w:proofErr w:type="spellStart"/>
            <w:r w:rsidRPr="007D5C3F">
              <w:rPr>
                <w:rFonts w:ascii="Times New Roman" w:eastAsia="Calibri" w:hAnsi="Times New Roman" w:cs="Times New Roman"/>
                <w:b/>
                <w:bCs/>
                <w:sz w:val="26"/>
                <w:szCs w:val="26"/>
                <w:lang w:val="nl-NL"/>
              </w:rPr>
              <w:t>giải</w:t>
            </w:r>
            <w:proofErr w:type="spellEnd"/>
          </w:p>
        </w:tc>
      </w:tr>
      <w:tr w:rsidR="007D5C3F" w:rsidRPr="007D5C3F" w:rsidTr="00112431">
        <w:tc>
          <w:tcPr>
            <w:tcW w:w="817" w:type="dxa"/>
            <w:vMerge w:val="restart"/>
            <w:vAlign w:val="center"/>
          </w:tcPr>
          <w:p w:rsidR="00246672" w:rsidRPr="007D5C3F" w:rsidRDefault="00246672" w:rsidP="00DC4B0E">
            <w:pPr>
              <w:jc w:val="center"/>
              <w:rPr>
                <w:rFonts w:ascii="Times New Roman" w:hAnsi="Times New Roman" w:cs="Times New Roman"/>
                <w:b/>
                <w:sz w:val="26"/>
                <w:szCs w:val="26"/>
              </w:rPr>
            </w:pPr>
            <w:r w:rsidRPr="007D5C3F">
              <w:rPr>
                <w:rFonts w:ascii="Times New Roman" w:hAnsi="Times New Roman" w:cs="Times New Roman"/>
                <w:b/>
                <w:sz w:val="26"/>
                <w:szCs w:val="26"/>
              </w:rPr>
              <w:lastRenderedPageBreak/>
              <w:t>B1</w:t>
            </w:r>
          </w:p>
        </w:tc>
        <w:tc>
          <w:tcPr>
            <w:tcW w:w="1134" w:type="dxa"/>
            <w:vAlign w:val="center"/>
          </w:tcPr>
          <w:p w:rsidR="00246672" w:rsidRPr="007D5C3F" w:rsidRDefault="00246672" w:rsidP="00DC4B0E">
            <w:pPr>
              <w:jc w:val="center"/>
              <w:rPr>
                <w:rFonts w:ascii="Times New Roman" w:hAnsi="Times New Roman" w:cs="Times New Roman"/>
                <w:b/>
                <w:sz w:val="26"/>
                <w:szCs w:val="26"/>
                <w:lang w:val="nl-NL"/>
              </w:rPr>
            </w:pPr>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Nộp</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hồ</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sơ</w:t>
            </w:r>
            <w:proofErr w:type="spellEnd"/>
          </w:p>
        </w:tc>
        <w:tc>
          <w:tcPr>
            <w:tcW w:w="1324" w:type="dxa"/>
            <w:vAlign w:val="center"/>
          </w:tcPr>
          <w:p w:rsidR="00246672" w:rsidRPr="007D5C3F" w:rsidRDefault="00246672" w:rsidP="000336FD">
            <w:pPr>
              <w:jc w:val="center"/>
              <w:rPr>
                <w:rFonts w:ascii="Times New Roman" w:hAnsi="Times New Roman" w:cs="Times New Roman"/>
                <w:sz w:val="26"/>
                <w:szCs w:val="26"/>
              </w:rPr>
            </w:pPr>
            <w:proofErr w:type="spellStart"/>
            <w:r w:rsidRPr="007D5C3F">
              <w:rPr>
                <w:rFonts w:ascii="Times New Roman" w:hAnsi="Times New Roman" w:cs="Times New Roman"/>
                <w:sz w:val="26"/>
                <w:szCs w:val="26"/>
              </w:rPr>
              <w:t>Tổ</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p>
        </w:tc>
        <w:tc>
          <w:tcPr>
            <w:tcW w:w="1179" w:type="dxa"/>
            <w:vAlign w:val="center"/>
          </w:tcPr>
          <w:p w:rsidR="00246672" w:rsidRPr="007D5C3F" w:rsidRDefault="00246672" w:rsidP="00DC4B0E">
            <w:pPr>
              <w:jc w:val="center"/>
              <w:rPr>
                <w:rFonts w:ascii="Times New Roman" w:hAnsi="Times New Roman" w:cs="Times New Roman"/>
                <w:b/>
                <w:sz w:val="26"/>
                <w:szCs w:val="26"/>
              </w:rPr>
            </w:pPr>
          </w:p>
        </w:tc>
        <w:tc>
          <w:tcPr>
            <w:tcW w:w="1324" w:type="dxa"/>
            <w:vAlign w:val="center"/>
          </w:tcPr>
          <w:p w:rsidR="00246672" w:rsidRPr="007D5C3F" w:rsidRDefault="00246672" w:rsidP="00DC4B0E">
            <w:pPr>
              <w:jc w:val="center"/>
              <w:rPr>
                <w:rFonts w:ascii="Times New Roman" w:hAnsi="Times New Roman" w:cs="Times New Roman"/>
                <w:sz w:val="26"/>
                <w:szCs w:val="26"/>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I</w:t>
            </w:r>
          </w:p>
        </w:tc>
        <w:tc>
          <w:tcPr>
            <w:tcW w:w="3544" w:type="dxa"/>
            <w:vAlign w:val="center"/>
          </w:tcPr>
          <w:p w:rsidR="00246672" w:rsidRPr="007D5C3F" w:rsidRDefault="00246672" w:rsidP="00DC4B0E">
            <w:pPr>
              <w:jc w:val="both"/>
              <w:rPr>
                <w:rFonts w:ascii="Times New Roman" w:hAnsi="Times New Roman" w:cs="Times New Roman"/>
                <w:sz w:val="26"/>
                <w:szCs w:val="26"/>
              </w:rPr>
            </w:pP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phần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theo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I</w:t>
            </w:r>
          </w:p>
        </w:tc>
      </w:tr>
      <w:tr w:rsidR="007D5C3F" w:rsidRPr="007D5C3F" w:rsidTr="00112431">
        <w:trPr>
          <w:trHeight w:val="668"/>
        </w:trPr>
        <w:tc>
          <w:tcPr>
            <w:tcW w:w="817" w:type="dxa"/>
            <w:vMerge/>
            <w:vAlign w:val="center"/>
          </w:tcPr>
          <w:p w:rsidR="00A27472" w:rsidRPr="007D5C3F" w:rsidRDefault="00A27472" w:rsidP="00A27472">
            <w:pPr>
              <w:jc w:val="center"/>
              <w:rPr>
                <w:rFonts w:ascii="Times New Roman" w:hAnsi="Times New Roman" w:cs="Times New Roman"/>
                <w:sz w:val="26"/>
                <w:szCs w:val="26"/>
              </w:rPr>
            </w:pPr>
          </w:p>
        </w:tc>
        <w:tc>
          <w:tcPr>
            <w:tcW w:w="1134" w:type="dxa"/>
            <w:vAlign w:val="center"/>
          </w:tcPr>
          <w:p w:rsidR="00A27472" w:rsidRPr="007D5C3F" w:rsidRDefault="00A27472" w:rsidP="00A27472">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Kiểm</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tra</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hồ</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sơ</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tính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đầy</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đủ</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của</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hồ</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sơ</w:t>
            </w:r>
            <w:proofErr w:type="spellEnd"/>
          </w:p>
        </w:tc>
        <w:tc>
          <w:tcPr>
            <w:tcW w:w="1324" w:type="dxa"/>
            <w:vAlign w:val="center"/>
          </w:tcPr>
          <w:p w:rsidR="00A27472" w:rsidRPr="007D5C3F" w:rsidRDefault="00A27472" w:rsidP="00A27472">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Bộ</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phận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Một</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cửa</w:t>
            </w:r>
            <w:proofErr w:type="spellEnd"/>
          </w:p>
        </w:tc>
        <w:tc>
          <w:tcPr>
            <w:tcW w:w="1179" w:type="dxa"/>
            <w:vAlign w:val="center"/>
          </w:tcPr>
          <w:p w:rsidR="00A27472" w:rsidRPr="007D5C3F" w:rsidRDefault="006C6368" w:rsidP="00A27472">
            <w:pPr>
              <w:jc w:val="center"/>
              <w:rPr>
                <w:rFonts w:ascii="Times New Roman" w:hAnsi="Times New Roman" w:cs="Times New Roman"/>
                <w:sz w:val="26"/>
                <w:szCs w:val="26"/>
                <w:lang w:val="nl-NL"/>
              </w:rPr>
            </w:pPr>
            <w:r>
              <w:rPr>
                <w:rFonts w:ascii="Times New Roman" w:hAnsi="Times New Roman" w:cs="Times New Roman"/>
                <w:sz w:val="26"/>
                <w:szCs w:val="26"/>
                <w:lang w:val="vi-VN"/>
              </w:rPr>
              <w:t>G</w:t>
            </w:r>
            <w:proofErr w:type="spellStart"/>
            <w:r w:rsidRPr="000B147B">
              <w:rPr>
                <w:rFonts w:ascii="Times New Roman" w:hAnsi="Times New Roman" w:cs="Times New Roman"/>
                <w:sz w:val="26"/>
                <w:szCs w:val="26"/>
                <w:lang w:val="nl-NL"/>
              </w:rPr>
              <w:t>iờ</w:t>
            </w:r>
            <w:proofErr w:type="spellEnd"/>
            <w:r w:rsidRPr="000B147B">
              <w:rPr>
                <w:rFonts w:ascii="Times New Roman" w:hAnsi="Times New Roman" w:cs="Times New Roman"/>
                <w:sz w:val="26"/>
                <w:szCs w:val="26"/>
                <w:lang w:val="nl-NL"/>
              </w:rPr>
              <w:t xml:space="preserve"> </w:t>
            </w:r>
            <w:r>
              <w:rPr>
                <w:rFonts w:ascii="Times New Roman" w:hAnsi="Times New Roman" w:cs="Times New Roman"/>
                <w:sz w:val="26"/>
                <w:szCs w:val="26"/>
                <w:lang w:val="vi-VN"/>
              </w:rPr>
              <w:t>h</w:t>
            </w:r>
            <w:proofErr w:type="spellStart"/>
            <w:r>
              <w:rPr>
                <w:rFonts w:ascii="Times New Roman" w:hAnsi="Times New Roman" w:cs="Times New Roman"/>
                <w:sz w:val="26"/>
                <w:szCs w:val="26"/>
                <w:lang w:val="nl-NL"/>
              </w:rPr>
              <w:t>ành</w:t>
            </w:r>
            <w:proofErr w:type="spellEnd"/>
            <w:r>
              <w:rPr>
                <w:rFonts w:ascii="Times New Roman" w:hAnsi="Times New Roman" w:cs="Times New Roman"/>
                <w:sz w:val="26"/>
                <w:szCs w:val="26"/>
                <w:lang w:val="vi-VN"/>
              </w:rPr>
              <w:t xml:space="preserve"> chính</w:t>
            </w:r>
          </w:p>
        </w:tc>
        <w:tc>
          <w:tcPr>
            <w:tcW w:w="1324" w:type="dxa"/>
            <w:vAlign w:val="center"/>
          </w:tcPr>
          <w:p w:rsidR="00DC4B0E" w:rsidRPr="007D5C3F" w:rsidRDefault="00DC4B0E" w:rsidP="00DC4B0E">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p>
          <w:p w:rsidR="00DC4B0E" w:rsidRPr="007D5C3F" w:rsidRDefault="00DC4B0E" w:rsidP="00DC4B0E">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DC4B0E" w:rsidRPr="007D5C3F" w:rsidRDefault="00DC4B0E" w:rsidP="00DC4B0E">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02</w:t>
            </w:r>
          </w:p>
          <w:p w:rsidR="00A27472" w:rsidRPr="007D5C3F" w:rsidRDefault="00DC4B0E" w:rsidP="00DC4B0E">
            <w:pPr>
              <w:widowControl w:val="0"/>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BM 03</w:t>
            </w:r>
          </w:p>
          <w:p w:rsidR="00A27472" w:rsidRPr="007D5C3F" w:rsidRDefault="00A27472" w:rsidP="00A27472">
            <w:pPr>
              <w:jc w:val="center"/>
              <w:rPr>
                <w:rFonts w:ascii="Times New Roman" w:hAnsi="Times New Roman" w:cs="Times New Roman"/>
                <w:sz w:val="26"/>
                <w:szCs w:val="26"/>
              </w:rPr>
            </w:pPr>
          </w:p>
        </w:tc>
        <w:tc>
          <w:tcPr>
            <w:tcW w:w="3544" w:type="dxa"/>
            <w:vAlign w:val="center"/>
          </w:tcPr>
          <w:p w:rsidR="00A27472" w:rsidRPr="007D5C3F" w:rsidRDefault="00A27472" w:rsidP="00A27472">
            <w:pPr>
              <w:widowControl w:val="0"/>
              <w:spacing w:before="60" w:after="60"/>
              <w:ind w:left="-12"/>
              <w:jc w:val="both"/>
              <w:rPr>
                <w:rFonts w:ascii="Times New Roman" w:hAnsi="Times New Roman" w:cs="Times New Roman"/>
                <w:sz w:val="26"/>
                <w:szCs w:val="26"/>
              </w:rPr>
            </w:pPr>
            <w:proofErr w:type="spellStart"/>
            <w:r w:rsidRPr="007D5C3F">
              <w:rPr>
                <w:rFonts w:ascii="Times New Roman" w:hAnsi="Times New Roman" w:cs="Times New Roman"/>
                <w:sz w:val="26"/>
                <w:szCs w:val="26"/>
              </w:rPr>
              <w:t>Kiểm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tính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đầy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đủ</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của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các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giấy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tờ</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có</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trong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phần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w:t>
            </w:r>
          </w:p>
          <w:p w:rsidR="00A27472" w:rsidRPr="007D5C3F" w:rsidRDefault="00A27472" w:rsidP="00A27472">
            <w:pPr>
              <w:widowControl w:val="0"/>
              <w:spacing w:before="60" w:after="60"/>
              <w:ind w:left="-12"/>
              <w:jc w:val="both"/>
              <w:rPr>
                <w:rFonts w:ascii="Times New Roman" w:hAnsi="Times New Roman" w:cs="Times New Roman"/>
                <w:sz w:val="26"/>
                <w:szCs w:val="26"/>
              </w:rPr>
            </w:pPr>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Trường</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hô</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sơ</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lệ</w:t>
            </w:r>
            <w:proofErr w:type="spellEnd"/>
            <w:r w:rsidRPr="007D5C3F">
              <w:rPr>
                <w:rFonts w:ascii="Times New Roman" w:hAnsi="Times New Roman" w:cs="Times New Roman"/>
                <w:b/>
                <w:bCs/>
                <w:i/>
                <w:iCs/>
                <w:sz w:val="26"/>
                <w:szCs w:val="26"/>
              </w:rPr>
              <w:t>:</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Lập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Giấy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tiếp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hẹn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trả</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kết</w:t>
            </w:r>
            <w:proofErr w:type="spellEnd"/>
            <w:r w:rsidRPr="007D5C3F">
              <w:rPr>
                <w:rFonts w:ascii="Times New Roman" w:hAnsi="Times New Roman" w:cs="Times New Roman"/>
                <w:sz w:val="26"/>
                <w:szCs w:val="26"/>
              </w:rPr>
              <w:t xml:space="preserve"> quả, </w:t>
            </w:r>
            <w:proofErr w:type="spellStart"/>
            <w:r w:rsidRPr="007D5C3F">
              <w:rPr>
                <w:rFonts w:ascii="Times New Roman" w:hAnsi="Times New Roman" w:cs="Times New Roman"/>
                <w:sz w:val="26"/>
                <w:szCs w:val="26"/>
              </w:rPr>
              <w:t>trao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nhân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nộp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hô</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theo</w:t>
            </w:r>
            <w:proofErr w:type="spellEnd"/>
            <w:r w:rsidRPr="007D5C3F">
              <w:rPr>
                <w:rFonts w:ascii="Times New Roman" w:hAnsi="Times New Roman" w:cs="Times New Roman"/>
                <w:sz w:val="26"/>
                <w:szCs w:val="26"/>
              </w:rPr>
              <w:t xml:space="preserve"> BM 01), </w:t>
            </w:r>
            <w:proofErr w:type="spellStart"/>
            <w:r w:rsidRPr="007D5C3F">
              <w:rPr>
                <w:rFonts w:ascii="Times New Roman" w:hAnsi="Times New Roman" w:cs="Times New Roman"/>
                <w:sz w:val="26"/>
                <w:szCs w:val="26"/>
              </w:rPr>
              <w:t>thực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hiện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tiếp</w:t>
            </w:r>
            <w:proofErr w:type="spellEnd"/>
            <w:r w:rsidRPr="007D5C3F">
              <w:rPr>
                <w:rFonts w:ascii="Times New Roman" w:hAnsi="Times New Roman" w:cs="Times New Roman"/>
                <w:sz w:val="26"/>
                <w:szCs w:val="26"/>
              </w:rPr>
              <w:t xml:space="preserve"> B2.</w:t>
            </w:r>
          </w:p>
          <w:p w:rsidR="00A27472" w:rsidRPr="007D5C3F" w:rsidRDefault="00A27472" w:rsidP="00A27472">
            <w:pPr>
              <w:widowControl w:val="0"/>
              <w:spacing w:before="60"/>
              <w:jc w:val="both"/>
              <w:rPr>
                <w:rFonts w:ascii="Times New Roman" w:hAnsi="Times New Roman" w:cs="Times New Roman"/>
                <w:sz w:val="26"/>
                <w:szCs w:val="26"/>
              </w:rPr>
            </w:pPr>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Trường</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hô</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sơ</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chưa</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lệ</w:t>
            </w:r>
            <w:proofErr w:type="spellEnd"/>
            <w:r w:rsidRPr="007D5C3F">
              <w:rPr>
                <w:rFonts w:ascii="Times New Roman" w:hAnsi="Times New Roman" w:cs="Times New Roman"/>
                <w:b/>
                <w:bCs/>
                <w:i/>
                <w:iCs/>
                <w:sz w:val="26"/>
                <w:szCs w:val="26"/>
              </w:rPr>
              <w:t>:</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Hướng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dẫn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tổ</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nộp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hô</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bô</w:t>
            </w:r>
            <w:proofErr w:type="spellEnd"/>
            <w:r w:rsidRPr="007D5C3F">
              <w:rPr>
                <w:rFonts w:ascii="Times New Roman" w:hAnsi="Times New Roman" w:cs="Times New Roman"/>
                <w:sz w:val="26"/>
                <w:szCs w:val="26"/>
              </w:rPr>
              <w:t xml:space="preserve">̉ sung, </w:t>
            </w:r>
            <w:proofErr w:type="spellStart"/>
            <w:r w:rsidRPr="007D5C3F">
              <w:rPr>
                <w:rFonts w:ascii="Times New Roman" w:hAnsi="Times New Roman" w:cs="Times New Roman"/>
                <w:sz w:val="26"/>
                <w:szCs w:val="26"/>
              </w:rPr>
              <w:t>hoàn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thiện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hô</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ghi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rõ</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do (</w:t>
            </w:r>
            <w:proofErr w:type="spellStart"/>
            <w:r w:rsidRPr="007D5C3F">
              <w:rPr>
                <w:rFonts w:ascii="Times New Roman" w:hAnsi="Times New Roman" w:cs="Times New Roman"/>
                <w:sz w:val="26"/>
                <w:szCs w:val="26"/>
              </w:rPr>
              <w:t>theo</w:t>
            </w:r>
            <w:proofErr w:type="spellEnd"/>
            <w:r w:rsidRPr="007D5C3F">
              <w:rPr>
                <w:rFonts w:ascii="Times New Roman" w:hAnsi="Times New Roman" w:cs="Times New Roman"/>
                <w:sz w:val="26"/>
                <w:szCs w:val="26"/>
              </w:rPr>
              <w:t xml:space="preserve"> BM 02).</w:t>
            </w:r>
          </w:p>
          <w:p w:rsidR="00A27472" w:rsidRPr="007D5C3F" w:rsidRDefault="00A27472" w:rsidP="00A27472">
            <w:pPr>
              <w:ind w:left="-12"/>
              <w:jc w:val="both"/>
              <w:rPr>
                <w:rFonts w:ascii="Times New Roman" w:hAnsi="Times New Roman" w:cs="Times New Roman"/>
                <w:bCs/>
                <w:sz w:val="26"/>
                <w:szCs w:val="26"/>
              </w:rPr>
            </w:pPr>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Trường</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từ</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chối</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tiếp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nhận</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hồ</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sơ</w:t>
            </w:r>
            <w:proofErr w:type="spellEnd"/>
            <w:r w:rsidRPr="007D5C3F">
              <w:rPr>
                <w:rFonts w:ascii="Times New Roman" w:hAnsi="Times New Roman" w:cs="Times New Roman"/>
                <w:b/>
                <w:bCs/>
                <w:i/>
                <w:iCs/>
                <w:sz w:val="26"/>
                <w:szCs w:val="26"/>
              </w:rPr>
              <w:t>:</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Lập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Phiếu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từ</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chối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tiếp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giải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quyết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theo</w:t>
            </w:r>
            <w:proofErr w:type="spellEnd"/>
            <w:r w:rsidRPr="007D5C3F">
              <w:rPr>
                <w:rFonts w:ascii="Times New Roman" w:hAnsi="Times New Roman" w:cs="Times New Roman"/>
                <w:sz w:val="26"/>
                <w:szCs w:val="26"/>
              </w:rPr>
              <w:t xml:space="preserve"> BM 03).</w:t>
            </w:r>
          </w:p>
        </w:tc>
      </w:tr>
      <w:tr w:rsidR="007D5C3F" w:rsidRPr="007D5C3F" w:rsidTr="00112431">
        <w:trPr>
          <w:trHeight w:val="890"/>
        </w:trPr>
        <w:tc>
          <w:tcPr>
            <w:tcW w:w="817" w:type="dxa"/>
            <w:vAlign w:val="center"/>
          </w:tcPr>
          <w:p w:rsidR="00A27472" w:rsidRPr="007D5C3F" w:rsidRDefault="00A27472" w:rsidP="00A27472">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B2</w:t>
            </w:r>
          </w:p>
        </w:tc>
        <w:tc>
          <w:tcPr>
            <w:tcW w:w="1134" w:type="dxa"/>
            <w:vAlign w:val="center"/>
          </w:tcPr>
          <w:p w:rsidR="00A27472" w:rsidRPr="007D5C3F" w:rsidRDefault="00A27472" w:rsidP="00A27472">
            <w:pPr>
              <w:jc w:val="center"/>
              <w:rPr>
                <w:rFonts w:ascii="Times New Roman" w:hAnsi="Times New Roman" w:cs="Times New Roman"/>
                <w:b/>
                <w:sz w:val="26"/>
                <w:szCs w:val="26"/>
                <w:lang w:val="nl-NL"/>
              </w:rPr>
            </w:pPr>
            <w:proofErr w:type="spellStart"/>
            <w:r w:rsidRPr="007D5C3F">
              <w:rPr>
                <w:rFonts w:ascii="Times New Roman" w:hAnsi="Times New Roman" w:cs="Times New Roman"/>
                <w:b/>
                <w:sz w:val="26"/>
                <w:szCs w:val="26"/>
                <w:lang w:val="nl-NL"/>
              </w:rPr>
              <w:t>Tiếp</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nhận</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hồ</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sơ</w:t>
            </w:r>
            <w:proofErr w:type="spellEnd"/>
            <w:r w:rsidRPr="007D5C3F">
              <w:rPr>
                <w:rFonts w:ascii="Times New Roman" w:hAnsi="Times New Roman" w:cs="Times New Roman"/>
                <w:b/>
                <w:sz w:val="26"/>
                <w:szCs w:val="26"/>
                <w:lang w:val="nl-NL"/>
              </w:rPr>
              <w:t xml:space="preserve"> </w:t>
            </w:r>
          </w:p>
        </w:tc>
        <w:tc>
          <w:tcPr>
            <w:tcW w:w="1324" w:type="dxa"/>
            <w:vAlign w:val="center"/>
          </w:tcPr>
          <w:p w:rsidR="00A27472" w:rsidRPr="007D5C3F" w:rsidRDefault="00A745E5" w:rsidP="00A27472">
            <w:pPr>
              <w:spacing w:before="20" w:after="20"/>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Bộ</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phận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Một</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cửa</w:t>
            </w:r>
            <w:proofErr w:type="spellEnd"/>
          </w:p>
        </w:tc>
        <w:tc>
          <w:tcPr>
            <w:tcW w:w="1179" w:type="dxa"/>
            <w:vAlign w:val="center"/>
          </w:tcPr>
          <w:p w:rsidR="00A27472" w:rsidRPr="007D5C3F" w:rsidRDefault="003D6838" w:rsidP="00A27472">
            <w:pPr>
              <w:spacing w:before="20" w:after="20"/>
              <w:jc w:val="center"/>
              <w:rPr>
                <w:rFonts w:ascii="Times New Roman" w:hAnsi="Times New Roman" w:cs="Times New Roman"/>
                <w:sz w:val="26"/>
                <w:szCs w:val="26"/>
                <w:lang w:val="nl-NL"/>
              </w:rPr>
            </w:pPr>
            <w:r>
              <w:rPr>
                <w:rFonts w:ascii="Times New Roman" w:hAnsi="Times New Roman" w:cs="Times New Roman"/>
                <w:sz w:val="26"/>
                <w:szCs w:val="26"/>
                <w:lang w:val="vi-VN"/>
              </w:rPr>
              <w:t>02 giờ làm việc</w:t>
            </w:r>
          </w:p>
        </w:tc>
        <w:tc>
          <w:tcPr>
            <w:tcW w:w="1324" w:type="dxa"/>
            <w:vAlign w:val="center"/>
          </w:tcPr>
          <w:p w:rsidR="00DC4B0E" w:rsidRPr="007D5C3F" w:rsidRDefault="00DC4B0E" w:rsidP="00DC4B0E">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p>
          <w:p w:rsidR="00A27472" w:rsidRPr="007D5C3F" w:rsidRDefault="00DC4B0E" w:rsidP="00DC4B0E">
            <w:pPr>
              <w:spacing w:before="20" w:after="20"/>
              <w:jc w:val="center"/>
              <w:rPr>
                <w:rFonts w:ascii="Times New Roman" w:hAnsi="Times New Roman" w:cs="Times New Roman"/>
                <w:sz w:val="26"/>
                <w:szCs w:val="26"/>
                <w:lang w:val="en-US"/>
              </w:rPr>
            </w:pPr>
            <w:r w:rsidRPr="007D5C3F">
              <w:rPr>
                <w:rFonts w:ascii="Times New Roman" w:hAnsi="Times New Roman" w:cs="Times New Roman"/>
                <w:sz w:val="26"/>
                <w:szCs w:val="26"/>
              </w:rPr>
              <w:t>BM 01</w:t>
            </w:r>
          </w:p>
        </w:tc>
        <w:tc>
          <w:tcPr>
            <w:tcW w:w="3544" w:type="dxa"/>
            <w:vAlign w:val="center"/>
          </w:tcPr>
          <w:p w:rsidR="00C07D0D" w:rsidRPr="007D5C3F" w:rsidRDefault="00C07D0D" w:rsidP="00C07D0D">
            <w:pPr>
              <w:spacing w:before="60" w:after="60"/>
              <w:ind w:left="-12"/>
              <w:jc w:val="both"/>
              <w:rPr>
                <w:rStyle w:val="apple-converted-space"/>
                <w:rFonts w:ascii="Times New Roman" w:hAnsi="Times New Roman" w:cs="Times New Roman"/>
                <w:sz w:val="26"/>
                <w:szCs w:val="26"/>
              </w:rPr>
            </w:pPr>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Tiếp</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nhận</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trực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tiếp</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hoặc</w:t>
            </w:r>
            <w:proofErr w:type="spellEnd"/>
            <w:r w:rsidRPr="007D5C3F">
              <w:rPr>
                <w:rStyle w:val="apple-converted-space"/>
                <w:rFonts w:ascii="Times New Roman" w:hAnsi="Times New Roman" w:cs="Times New Roman"/>
                <w:sz w:val="26"/>
                <w:szCs w:val="26"/>
              </w:rPr>
              <w:t xml:space="preserve"> qua </w:t>
            </w:r>
            <w:proofErr w:type="spellStart"/>
            <w:r w:rsidRPr="007D5C3F">
              <w:rPr>
                <w:rStyle w:val="apple-converted-space"/>
                <w:rFonts w:ascii="Times New Roman" w:hAnsi="Times New Roman" w:cs="Times New Roman"/>
                <w:sz w:val="26"/>
                <w:szCs w:val="26"/>
              </w:rPr>
              <w:t>đường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bưu</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chính</w:t>
            </w:r>
            <w:proofErr w:type="spellEnd"/>
            <w:r w:rsidRPr="007D5C3F">
              <w:rPr>
                <w:rStyle w:val="apple-converted-space"/>
                <w:rFonts w:ascii="Times New Roman" w:hAnsi="Times New Roman" w:cs="Times New Roman"/>
                <w:sz w:val="26"/>
                <w:szCs w:val="26"/>
              </w:rPr>
              <w:t xml:space="preserve">: Scan </w:t>
            </w:r>
            <w:proofErr w:type="spellStart"/>
            <w:r w:rsidRPr="007D5C3F">
              <w:rPr>
                <w:rStyle w:val="apple-converted-space"/>
                <w:rFonts w:ascii="Times New Roman" w:hAnsi="Times New Roman" w:cs="Times New Roman"/>
                <w:sz w:val="26"/>
                <w:szCs w:val="26"/>
              </w:rPr>
              <w:t>và</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lưu</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trữ</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điện</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tử</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cập</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nhật</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vào</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Hệ</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thống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Một</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cửa</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gửi</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cho</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công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chức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thụ</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lý</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r w:rsidRPr="007D5C3F">
              <w:rPr>
                <w:rStyle w:val="apple-converted-space"/>
                <w:rFonts w:ascii="Times New Roman" w:hAnsi="Times New Roman" w:cs="Times New Roman"/>
                <w:sz w:val="26"/>
                <w:szCs w:val="26"/>
              </w:rPr>
              <w:t xml:space="preserve"> </w:t>
            </w:r>
          </w:p>
          <w:p w:rsidR="00A27472" w:rsidRPr="007D5C3F" w:rsidRDefault="00C07D0D" w:rsidP="00C07D0D">
            <w:pPr>
              <w:jc w:val="both"/>
              <w:rPr>
                <w:rFonts w:ascii="Times New Roman" w:hAnsi="Times New Roman" w:cs="Times New Roman"/>
                <w:sz w:val="26"/>
                <w:szCs w:val="26"/>
              </w:rPr>
            </w:pPr>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Tiếp</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nhận</w:t>
            </w:r>
            <w:proofErr w:type="spellEnd"/>
            <w:r w:rsidRPr="007D5C3F">
              <w:rPr>
                <w:rStyle w:val="apple-converted-space"/>
                <w:rFonts w:ascii="Times New Roman" w:hAnsi="Times New Roman" w:cs="Times New Roman"/>
                <w:sz w:val="26"/>
                <w:szCs w:val="26"/>
              </w:rPr>
              <w:t xml:space="preserve"> qua </w:t>
            </w:r>
            <w:proofErr w:type="spellStart"/>
            <w:r w:rsidRPr="007D5C3F">
              <w:rPr>
                <w:rStyle w:val="apple-converted-space"/>
                <w:rFonts w:ascii="Times New Roman" w:hAnsi="Times New Roman" w:cs="Times New Roman"/>
                <w:sz w:val="26"/>
                <w:szCs w:val="26"/>
              </w:rPr>
              <w:t>Cổng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dịch</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vụ</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công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Quốc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gia</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chuyển</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gửi</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cho</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công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chức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thụ</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lý</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p>
        </w:tc>
      </w:tr>
      <w:tr w:rsidR="007D5C3F" w:rsidRPr="007D5C3F" w:rsidTr="00112431">
        <w:trPr>
          <w:trHeight w:val="1205"/>
        </w:trPr>
        <w:tc>
          <w:tcPr>
            <w:tcW w:w="817" w:type="dxa"/>
            <w:vAlign w:val="center"/>
          </w:tcPr>
          <w:p w:rsidR="00A27472" w:rsidRPr="007D5C3F" w:rsidRDefault="00A27472" w:rsidP="00A27472">
            <w:pPr>
              <w:jc w:val="center"/>
              <w:rPr>
                <w:rFonts w:ascii="Times New Roman" w:hAnsi="Times New Roman" w:cs="Times New Roman"/>
                <w:sz w:val="26"/>
                <w:szCs w:val="26"/>
              </w:rPr>
            </w:pPr>
            <w:r w:rsidRPr="007D5C3F">
              <w:rPr>
                <w:rFonts w:ascii="Times New Roman" w:hAnsi="Times New Roman" w:cs="Times New Roman"/>
                <w:sz w:val="26"/>
                <w:szCs w:val="26"/>
              </w:rPr>
              <w:t>B3</w:t>
            </w:r>
          </w:p>
        </w:tc>
        <w:tc>
          <w:tcPr>
            <w:tcW w:w="1134" w:type="dxa"/>
            <w:vAlign w:val="center"/>
          </w:tcPr>
          <w:p w:rsidR="00A27472" w:rsidRPr="007D5C3F" w:rsidRDefault="00A27472" w:rsidP="00A27472">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Kiểm</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tra</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tính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hợp</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lệ</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của</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hồ</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sơ</w:t>
            </w:r>
            <w:proofErr w:type="spellEnd"/>
          </w:p>
        </w:tc>
        <w:tc>
          <w:tcPr>
            <w:tcW w:w="1324" w:type="dxa"/>
            <w:vAlign w:val="center"/>
          </w:tcPr>
          <w:p w:rsidR="00A27472" w:rsidRPr="007D5C3F" w:rsidRDefault="00A27472" w:rsidP="00A27472">
            <w:pPr>
              <w:spacing w:before="20" w:after="2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p>
        </w:tc>
        <w:tc>
          <w:tcPr>
            <w:tcW w:w="1179" w:type="dxa"/>
            <w:vAlign w:val="center"/>
          </w:tcPr>
          <w:p w:rsidR="00A27472" w:rsidRPr="007D5C3F" w:rsidRDefault="00692A9B" w:rsidP="00692A9B">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 xml:space="preserve">0,5 </w:t>
            </w:r>
            <w:proofErr w:type="spellStart"/>
            <w:r w:rsidR="00A27472" w:rsidRPr="007D5C3F">
              <w:rPr>
                <w:rFonts w:ascii="Times New Roman" w:hAnsi="Times New Roman" w:cs="Times New Roman"/>
                <w:sz w:val="26"/>
                <w:szCs w:val="26"/>
              </w:rPr>
              <w:t>ngày</w:t>
            </w:r>
            <w:proofErr w:type="spellEnd"/>
            <w:r w:rsidR="00A27472" w:rsidRPr="007D5C3F">
              <w:rPr>
                <w:rFonts w:ascii="Times New Roman" w:hAnsi="Times New Roman" w:cs="Times New Roman"/>
                <w:sz w:val="26"/>
                <w:szCs w:val="26"/>
              </w:rPr>
              <w:t xml:space="preserve"> </w:t>
            </w:r>
            <w:proofErr w:type="spellStart"/>
            <w:r w:rsidR="00A27472" w:rsidRPr="007D5C3F">
              <w:rPr>
                <w:rFonts w:ascii="Times New Roman" w:hAnsi="Times New Roman" w:cs="Times New Roman"/>
                <w:sz w:val="26"/>
                <w:szCs w:val="26"/>
              </w:rPr>
              <w:t>làm</w:t>
            </w:r>
            <w:proofErr w:type="spellEnd"/>
            <w:r w:rsidR="00A27472" w:rsidRPr="007D5C3F">
              <w:rPr>
                <w:rFonts w:ascii="Times New Roman" w:hAnsi="Times New Roman" w:cs="Times New Roman"/>
                <w:sz w:val="26"/>
                <w:szCs w:val="26"/>
              </w:rPr>
              <w:t xml:space="preserve"> </w:t>
            </w:r>
            <w:proofErr w:type="spellStart"/>
            <w:r w:rsidR="00A27472" w:rsidRPr="007D5C3F">
              <w:rPr>
                <w:rFonts w:ascii="Times New Roman" w:hAnsi="Times New Roman" w:cs="Times New Roman"/>
                <w:sz w:val="26"/>
                <w:szCs w:val="26"/>
              </w:rPr>
              <w:t>việc</w:t>
            </w:r>
            <w:proofErr w:type="spellEnd"/>
          </w:p>
        </w:tc>
        <w:tc>
          <w:tcPr>
            <w:tcW w:w="1324" w:type="dxa"/>
            <w:vAlign w:val="center"/>
          </w:tcPr>
          <w:p w:rsidR="00A27472" w:rsidRPr="007D5C3F" w:rsidRDefault="00A27472" w:rsidP="00A27472">
            <w:pPr>
              <w:spacing w:before="20" w:after="20"/>
              <w:jc w:val="both"/>
              <w:rPr>
                <w:rFonts w:ascii="Times New Roman" w:hAnsi="Times New Roman" w:cs="Times New Roman"/>
                <w:sz w:val="26"/>
                <w:szCs w:val="26"/>
              </w:rPr>
            </w:pPr>
          </w:p>
          <w:p w:rsidR="00A27472" w:rsidRPr="007D5C3F" w:rsidRDefault="00A27472" w:rsidP="00654D8F">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I </w:t>
            </w:r>
            <w:r w:rsidR="00831242" w:rsidRPr="007D5C3F">
              <w:rPr>
                <w:rFonts w:ascii="Times New Roman" w:hAnsi="Times New Roman" w:cs="Times New Roman"/>
                <w:sz w:val="26"/>
                <w:szCs w:val="26"/>
                <w:lang w:val="vi-VN"/>
              </w:rPr>
              <w:t>BM 01</w:t>
            </w:r>
          </w:p>
        </w:tc>
        <w:tc>
          <w:tcPr>
            <w:tcW w:w="3544" w:type="dxa"/>
            <w:vAlign w:val="center"/>
          </w:tcPr>
          <w:p w:rsidR="00275617" w:rsidRPr="007D5C3F" w:rsidRDefault="00275617" w:rsidP="00275617">
            <w:pPr>
              <w:jc w:val="both"/>
              <w:rPr>
                <w:rFonts w:ascii="Times New Roman" w:hAnsi="Times New Roman" w:cs="Times New Roman"/>
                <w:sz w:val="26"/>
                <w:szCs w:val="26"/>
                <w:lang w:val="en-US"/>
              </w:rPr>
            </w:pPr>
            <w:proofErr w:type="spellStart"/>
            <w:r w:rsidRPr="007D5C3F">
              <w:rPr>
                <w:rStyle w:val="apple-converted-space"/>
                <w:rFonts w:ascii="Times New Roman" w:hAnsi="Times New Roman" w:cs="Times New Roman"/>
                <w:sz w:val="26"/>
                <w:szCs w:val="26"/>
              </w:rPr>
              <w:t>Công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chức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thụ</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lý</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tiến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kiểm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w:t>
            </w:r>
            <w:r w:rsidR="00CA0EBE" w:rsidRPr="007D5C3F">
              <w:rPr>
                <w:rFonts w:ascii="Times New Roman" w:hAnsi="Times New Roman" w:cs="Times New Roman"/>
                <w:sz w:val="26"/>
                <w:szCs w:val="26"/>
              </w:rPr>
              <w:t xml:space="preserve"> </w:t>
            </w:r>
            <w:proofErr w:type="spellStart"/>
            <w:r w:rsidR="00CA0EBE" w:rsidRPr="007D5C3F">
              <w:rPr>
                <w:rFonts w:ascii="Times New Roman" w:hAnsi="Times New Roman" w:cs="Times New Roman"/>
                <w:sz w:val="26"/>
                <w:szCs w:val="26"/>
              </w:rPr>
              <w:t>chuyển</w:t>
            </w:r>
            <w:proofErr w:type="spellEnd"/>
            <w:r w:rsidR="00CA0EBE" w:rsidRPr="007D5C3F">
              <w:rPr>
                <w:rFonts w:ascii="Times New Roman" w:hAnsi="Times New Roman" w:cs="Times New Roman"/>
                <w:sz w:val="26"/>
                <w:szCs w:val="26"/>
              </w:rPr>
              <w:t xml:space="preserve"> </w:t>
            </w:r>
            <w:proofErr w:type="gramStart"/>
            <w:r w:rsidR="00CA0EBE" w:rsidRPr="007D5C3F">
              <w:rPr>
                <w:rFonts w:ascii="Times New Roman" w:hAnsi="Times New Roman" w:cs="Times New Roman"/>
                <w:sz w:val="26"/>
                <w:szCs w:val="26"/>
              </w:rPr>
              <w:t xml:space="preserve">sang  </w:t>
            </w:r>
            <w:r w:rsidR="00CA0EBE" w:rsidRPr="007D5C3F">
              <w:rPr>
                <w:rFonts w:ascii="Times New Roman" w:hAnsi="Times New Roman" w:cs="Times New Roman"/>
                <w:b/>
                <w:sz w:val="26"/>
                <w:szCs w:val="26"/>
              </w:rPr>
              <w:t>B</w:t>
            </w:r>
            <w:proofErr w:type="gramEnd"/>
            <w:r w:rsidR="00A43622" w:rsidRPr="007D5C3F">
              <w:rPr>
                <w:rFonts w:ascii="Times New Roman" w:hAnsi="Times New Roman" w:cs="Times New Roman"/>
                <w:b/>
                <w:sz w:val="26"/>
                <w:szCs w:val="26"/>
                <w:lang w:val="en-US"/>
              </w:rPr>
              <w:t>4</w:t>
            </w:r>
            <w:r w:rsidR="00392655">
              <w:rPr>
                <w:rFonts w:ascii="Times New Roman" w:hAnsi="Times New Roman" w:cs="Times New Roman"/>
                <w:b/>
                <w:sz w:val="26"/>
                <w:szCs w:val="26"/>
                <w:lang w:val="vi-VN"/>
              </w:rPr>
              <w:t>.</w:t>
            </w:r>
          </w:p>
          <w:p w:rsidR="00A27472" w:rsidRPr="007D5C3F" w:rsidRDefault="00A27472" w:rsidP="00275617">
            <w:pPr>
              <w:jc w:val="both"/>
              <w:rPr>
                <w:rFonts w:ascii="Times New Roman" w:hAnsi="Times New Roman" w:cs="Times New Roman"/>
                <w:sz w:val="26"/>
                <w:szCs w:val="26"/>
              </w:rPr>
            </w:pPr>
          </w:p>
        </w:tc>
      </w:tr>
      <w:tr w:rsidR="007D5C3F" w:rsidRPr="007D5C3F" w:rsidTr="00112431">
        <w:trPr>
          <w:trHeight w:val="605"/>
        </w:trPr>
        <w:tc>
          <w:tcPr>
            <w:tcW w:w="817" w:type="dxa"/>
            <w:vAlign w:val="center"/>
          </w:tcPr>
          <w:p w:rsidR="00CA0EBE" w:rsidRPr="007D5C3F" w:rsidRDefault="00A43622" w:rsidP="001B5D48">
            <w:pPr>
              <w:jc w:val="center"/>
              <w:rPr>
                <w:rFonts w:ascii="Times New Roman" w:hAnsi="Times New Roman" w:cs="Times New Roman"/>
                <w:sz w:val="26"/>
                <w:szCs w:val="26"/>
              </w:rPr>
            </w:pPr>
            <w:r w:rsidRPr="007D5C3F">
              <w:rPr>
                <w:rFonts w:ascii="Times New Roman" w:hAnsi="Times New Roman" w:cs="Times New Roman"/>
                <w:sz w:val="26"/>
                <w:szCs w:val="26"/>
              </w:rPr>
              <w:t>B4</w:t>
            </w:r>
          </w:p>
        </w:tc>
        <w:tc>
          <w:tcPr>
            <w:tcW w:w="1134" w:type="dxa"/>
            <w:vAlign w:val="center"/>
          </w:tcPr>
          <w:p w:rsidR="00CA0EBE" w:rsidRPr="007D5C3F" w:rsidRDefault="00CA0EBE" w:rsidP="001B5D48">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Thẩm</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định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hồ</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sơ</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đề</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xuất</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kết</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quả</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giải</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quyết</w:t>
            </w:r>
            <w:proofErr w:type="spellEnd"/>
            <w:r w:rsidRPr="007D5C3F">
              <w:rPr>
                <w:rFonts w:ascii="Times New Roman" w:hAnsi="Times New Roman" w:cs="Times New Roman"/>
                <w:b/>
                <w:sz w:val="26"/>
                <w:szCs w:val="26"/>
              </w:rPr>
              <w:t xml:space="preserve"> TTHC</w:t>
            </w:r>
          </w:p>
        </w:tc>
        <w:tc>
          <w:tcPr>
            <w:tcW w:w="1324" w:type="dxa"/>
            <w:vAlign w:val="center"/>
          </w:tcPr>
          <w:p w:rsidR="00CA0EBE" w:rsidRPr="007D5C3F" w:rsidRDefault="00CA0EBE" w:rsidP="001B5D48">
            <w:pPr>
              <w:spacing w:before="20" w:after="2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p>
        </w:tc>
        <w:tc>
          <w:tcPr>
            <w:tcW w:w="1179" w:type="dxa"/>
            <w:vAlign w:val="center"/>
          </w:tcPr>
          <w:p w:rsidR="00CA0EBE" w:rsidRPr="007D5C3F" w:rsidRDefault="003D6838" w:rsidP="003A32CE">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CA0EBE" w:rsidRPr="007D5C3F" w:rsidRDefault="00CA0EBE" w:rsidP="007148A7">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CA0EBE" w:rsidRPr="007D5C3F" w:rsidRDefault="00CA0EBE"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Phiếu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Dự</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thảo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Tờ</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Hoặc</w:t>
            </w:r>
            <w:proofErr w:type="spellEnd"/>
          </w:p>
          <w:p w:rsidR="00CA0EBE" w:rsidRPr="007D5C3F" w:rsidRDefault="00CA0EBE" w:rsidP="007148A7">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lastRenderedPageBreak/>
              <w:t>văn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vi-VN"/>
              </w:rPr>
              <w:t xml:space="preserve"> nêu rõ lý do</w:t>
            </w:r>
          </w:p>
          <w:p w:rsidR="008D01E3" w:rsidRPr="007D5C3F" w:rsidRDefault="008D01E3" w:rsidP="007148A7">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Hoặc</w:t>
            </w:r>
            <w:proofErr w:type="spellEnd"/>
            <w:r w:rsidRPr="007D5C3F">
              <w:rPr>
                <w:rFonts w:ascii="Times New Roman" w:hAnsi="Times New Roman" w:cs="Times New Roman"/>
                <w:sz w:val="26"/>
                <w:szCs w:val="26"/>
                <w:lang w:val="en-US"/>
              </w:rPr>
              <w:t xml:space="preserve"> </w:t>
            </w:r>
          </w:p>
          <w:p w:rsidR="008D01E3" w:rsidRPr="007D5C3F" w:rsidRDefault="008D01E3" w:rsidP="007148A7">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t xml:space="preserve">thông báo từ chối </w:t>
            </w:r>
          </w:p>
        </w:tc>
        <w:tc>
          <w:tcPr>
            <w:tcW w:w="3544" w:type="dxa"/>
            <w:vAlign w:val="center"/>
          </w:tcPr>
          <w:p w:rsidR="00CA0EBE" w:rsidRPr="007D5C3F" w:rsidRDefault="00CA0EBE"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vi-VN"/>
              </w:rPr>
              <w:lastRenderedPageBreak/>
              <w:t>Công chức thụ lý hồ sơ tiến hành</w:t>
            </w: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tham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mưu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xem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xét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dự</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thảo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kết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quả</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giải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quyết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w:t>
            </w:r>
          </w:p>
          <w:p w:rsidR="00CA0EBE" w:rsidRPr="007D5C3F" w:rsidRDefault="00CA0EBE"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đạt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yêu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cầu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Tham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mưu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Phiếu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Tờ</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và</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Giấy</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chứng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đủ</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điều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kiện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hoạt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động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dịch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vụ</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đánh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công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nghệ</w:t>
            </w:r>
            <w:proofErr w:type="spellEnd"/>
            <w:r w:rsidRPr="007D5C3F">
              <w:rPr>
                <w:rFonts w:ascii="Times New Roman" w:hAnsi="Times New Roman" w:cs="Times New Roman"/>
                <w:sz w:val="26"/>
                <w:szCs w:val="26"/>
                <w:lang w:val="en-US"/>
              </w:rPr>
              <w:t>.</w:t>
            </w:r>
          </w:p>
          <w:p w:rsidR="00CA0EBE" w:rsidRPr="007D5C3F" w:rsidRDefault="00CA0EBE"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w:t>
            </w:r>
            <w:r w:rsidRPr="007D5C3F">
              <w:rPr>
                <w:rFonts w:ascii="Times New Roman" w:hAnsi="Times New Roman" w:cs="Times New Roman"/>
                <w:sz w:val="26"/>
                <w:szCs w:val="26"/>
                <w:lang w:val="vi-VN"/>
              </w:rPr>
              <w:t xml:space="preserve"> Nếu hồ sơ không đạt yêu cầu: tham mưu</w:t>
            </w: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Phiếu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Tờ</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kết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quả</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và</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văn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vi-VN"/>
              </w:rPr>
              <w:t xml:space="preserve"> nêu rõ lý do.</w:t>
            </w:r>
          </w:p>
          <w:p w:rsidR="008D01E3" w:rsidRPr="007D5C3F" w:rsidRDefault="008D01E3"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lastRenderedPageBreak/>
              <w:t xml:space="preserve">- </w:t>
            </w:r>
            <w:r w:rsidRPr="007D5C3F">
              <w:rPr>
                <w:rFonts w:ascii="Times New Roman" w:hAnsi="Times New Roman" w:cs="Times New Roman"/>
                <w:sz w:val="26"/>
                <w:szCs w:val="26"/>
                <w:lang w:val="vi-VN"/>
              </w:rPr>
              <w:t xml:space="preserve">Nếu hồ sơ không đúng thẩm quyền quy định: </w:t>
            </w:r>
            <w:proofErr w:type="spellStart"/>
            <w:r w:rsidRPr="007D5C3F">
              <w:rPr>
                <w:rFonts w:ascii="Times New Roman" w:hAnsi="Times New Roman" w:cs="Times New Roman"/>
                <w:sz w:val="26"/>
                <w:szCs w:val="26"/>
                <w:lang w:val="en-US"/>
              </w:rPr>
              <w:t>Tham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mưu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Phiếu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Tờ</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và</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r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lang w:val="en-US"/>
              </w:rPr>
              <w:t>.</w:t>
            </w:r>
          </w:p>
          <w:p w:rsidR="00CA0EBE" w:rsidRPr="007D5C3F" w:rsidRDefault="00CA0EBE" w:rsidP="007148A7">
            <w:pPr>
              <w:spacing w:before="20" w:after="20"/>
              <w:jc w:val="both"/>
              <w:rPr>
                <w:rFonts w:ascii="Times New Roman" w:hAnsi="Times New Roman" w:cs="Times New Roman"/>
                <w:sz w:val="26"/>
                <w:szCs w:val="26"/>
                <w:lang w:val="vi-VN"/>
              </w:rPr>
            </w:pPr>
            <w:r w:rsidRPr="007D5C3F">
              <w:rPr>
                <w:rFonts w:ascii="Times New Roman" w:hAnsi="Times New Roman" w:cs="Times New Roman"/>
                <w:sz w:val="26"/>
                <w:szCs w:val="26"/>
                <w:lang w:val="vi-VN"/>
              </w:rPr>
              <w:t>Hoàn thiện hồ sơ, trình Lãnh đạo phòng xem xét</w:t>
            </w:r>
          </w:p>
        </w:tc>
      </w:tr>
      <w:tr w:rsidR="007D5C3F" w:rsidRPr="007D5C3F" w:rsidTr="00112431">
        <w:trPr>
          <w:trHeight w:val="1344"/>
        </w:trPr>
        <w:tc>
          <w:tcPr>
            <w:tcW w:w="817" w:type="dxa"/>
            <w:vAlign w:val="center"/>
          </w:tcPr>
          <w:p w:rsidR="00CA0EBE" w:rsidRPr="007D5C3F" w:rsidRDefault="00A43622" w:rsidP="001B5D48">
            <w:pPr>
              <w:jc w:val="center"/>
              <w:rPr>
                <w:rFonts w:ascii="Times New Roman" w:hAnsi="Times New Roman" w:cs="Times New Roman"/>
                <w:sz w:val="26"/>
                <w:szCs w:val="26"/>
              </w:rPr>
            </w:pPr>
            <w:r w:rsidRPr="007D5C3F">
              <w:rPr>
                <w:rFonts w:ascii="Times New Roman" w:hAnsi="Times New Roman" w:cs="Times New Roman"/>
                <w:sz w:val="26"/>
                <w:szCs w:val="26"/>
              </w:rPr>
              <w:lastRenderedPageBreak/>
              <w:t>B5</w:t>
            </w:r>
          </w:p>
        </w:tc>
        <w:tc>
          <w:tcPr>
            <w:tcW w:w="1134" w:type="dxa"/>
            <w:vAlign w:val="center"/>
          </w:tcPr>
          <w:p w:rsidR="00CA0EBE" w:rsidRPr="007D5C3F" w:rsidRDefault="00CA0EBE" w:rsidP="001B5D48">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lang w:val="en-US"/>
              </w:rPr>
              <w:t>Xem</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xét</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trình</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ký</w:t>
            </w:r>
            <w:proofErr w:type="spellEnd"/>
          </w:p>
        </w:tc>
        <w:tc>
          <w:tcPr>
            <w:tcW w:w="1324" w:type="dxa"/>
            <w:vAlign w:val="center"/>
          </w:tcPr>
          <w:p w:rsidR="00CA0EBE" w:rsidRPr="007D5C3F" w:rsidRDefault="00CA0EBE" w:rsidP="001B5D48">
            <w:pPr>
              <w:jc w:val="center"/>
              <w:rPr>
                <w:rFonts w:ascii="Times New Roman" w:hAnsi="Times New Roman" w:cs="Times New Roman"/>
                <w:sz w:val="26"/>
                <w:szCs w:val="26"/>
              </w:rPr>
            </w:pP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proofErr w:type="gram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phòng</w:t>
            </w:r>
            <w:proofErr w:type="spellEnd"/>
            <w:proofErr w:type="gram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chuyên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môn</w:t>
            </w:r>
            <w:proofErr w:type="spellEnd"/>
          </w:p>
        </w:tc>
        <w:tc>
          <w:tcPr>
            <w:tcW w:w="1179" w:type="dxa"/>
            <w:vAlign w:val="center"/>
          </w:tcPr>
          <w:p w:rsidR="00CA0EBE" w:rsidRPr="007D5C3F" w:rsidRDefault="003D6838" w:rsidP="003A32CE">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CA0EBE" w:rsidRPr="007D5C3F" w:rsidRDefault="00CA0EBE" w:rsidP="007148A7">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CA0EBE" w:rsidRPr="007D5C3F" w:rsidRDefault="00CA0EBE"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Phiếu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Dự</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thảo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Tờ</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Hoặc</w:t>
            </w:r>
            <w:proofErr w:type="spellEnd"/>
          </w:p>
          <w:p w:rsidR="00CA0EBE" w:rsidRPr="007D5C3F" w:rsidRDefault="00CA0EBE" w:rsidP="007148A7">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văn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vi-VN"/>
              </w:rPr>
              <w:t xml:space="preserve"> nêu rõ lý do</w:t>
            </w:r>
            <w:r w:rsidR="008D01E3" w:rsidRPr="007D5C3F">
              <w:rPr>
                <w:rFonts w:ascii="Times New Roman" w:hAnsi="Times New Roman" w:cs="Times New Roman"/>
                <w:sz w:val="26"/>
                <w:szCs w:val="26"/>
                <w:lang w:val="en-US"/>
              </w:rPr>
              <w:t>;</w:t>
            </w:r>
          </w:p>
          <w:p w:rsidR="008D01E3" w:rsidRPr="007D5C3F" w:rsidRDefault="008D01E3" w:rsidP="008D01E3">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Hoặc</w:t>
            </w:r>
            <w:proofErr w:type="spellEnd"/>
            <w:r w:rsidRPr="007D5C3F">
              <w:rPr>
                <w:rFonts w:ascii="Times New Roman" w:hAnsi="Times New Roman" w:cs="Times New Roman"/>
                <w:sz w:val="26"/>
                <w:szCs w:val="26"/>
                <w:lang w:val="en-US"/>
              </w:rPr>
              <w:t xml:space="preserve"> </w:t>
            </w:r>
          </w:p>
          <w:p w:rsidR="008D01E3" w:rsidRPr="007D5C3F" w:rsidRDefault="008D01E3" w:rsidP="008D01E3">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t xml:space="preserve">thông báo từ chối </w:t>
            </w:r>
          </w:p>
        </w:tc>
        <w:tc>
          <w:tcPr>
            <w:tcW w:w="3544" w:type="dxa"/>
            <w:vAlign w:val="center"/>
          </w:tcPr>
          <w:p w:rsidR="00CA0EBE" w:rsidRPr="007D5C3F" w:rsidRDefault="00CA0EBE" w:rsidP="007148A7">
            <w:pPr>
              <w:spacing w:before="60" w:after="60"/>
              <w:jc w:val="both"/>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Lãnh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đạo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phòng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xem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xét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kiểm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tra</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p>
          <w:p w:rsidR="00CA0EBE" w:rsidRPr="007D5C3F" w:rsidRDefault="00CA0EBE" w:rsidP="007148A7">
            <w:pPr>
              <w:ind w:left="-12"/>
              <w:jc w:val="both"/>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Đồng</w:t>
            </w:r>
            <w:proofErr w:type="spellEnd"/>
            <w:r w:rsidRPr="007D5C3F">
              <w:rPr>
                <w:rFonts w:ascii="Times New Roman" w:hAnsi="Times New Roman" w:cs="Times New Roman"/>
                <w:sz w:val="26"/>
                <w:szCs w:val="26"/>
                <w:lang w:val="nl-NL"/>
              </w:rPr>
              <w:t xml:space="preserve"> ý: </w:t>
            </w:r>
            <w:proofErr w:type="spellStart"/>
            <w:r w:rsidRPr="007D5C3F">
              <w:rPr>
                <w:rFonts w:ascii="Times New Roman" w:hAnsi="Times New Roman" w:cs="Times New Roman"/>
                <w:sz w:val="26"/>
                <w:szCs w:val="26"/>
                <w:lang w:val="nl-NL"/>
              </w:rPr>
              <w:t>ký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phiếu</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và</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nháy</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Tờ</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kèm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theo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Giấy</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chứng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đủ</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điều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kiện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hoạt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động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dịch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vụ</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đánh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công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nghệ</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hoặc</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bản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từ</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chối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có</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nêu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rõ</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do</w:t>
            </w:r>
            <w:r w:rsidR="008D01E3"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hoặc</w:t>
            </w:r>
            <w:proofErr w:type="spellEnd"/>
            <w:r w:rsidR="008D01E3" w:rsidRPr="007D5C3F">
              <w:rPr>
                <w:rFonts w:ascii="Times New Roman" w:hAnsi="Times New Roman" w:cs="Times New Roman"/>
                <w:sz w:val="26"/>
                <w:szCs w:val="26"/>
              </w:rPr>
              <w:t xml:space="preserve"> </w:t>
            </w:r>
            <w:r w:rsidR="008D01E3"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rPr>
              <w:t>)</w:t>
            </w:r>
            <w:r w:rsidRPr="007D5C3F">
              <w:rPr>
                <w:rFonts w:ascii="Times New Roman" w:hAnsi="Times New Roman" w:cs="Times New Roman"/>
                <w:sz w:val="26"/>
                <w:szCs w:val="26"/>
                <w:lang w:val="nl-NL"/>
              </w:rPr>
              <w:t>.</w:t>
            </w:r>
          </w:p>
          <w:p w:rsidR="00CA0EBE" w:rsidRPr="007D5C3F" w:rsidRDefault="00CA0EBE"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Không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đồng</w:t>
            </w:r>
            <w:proofErr w:type="spellEnd"/>
            <w:r w:rsidRPr="007D5C3F">
              <w:rPr>
                <w:rFonts w:ascii="Times New Roman" w:hAnsi="Times New Roman" w:cs="Times New Roman"/>
                <w:sz w:val="26"/>
                <w:szCs w:val="26"/>
                <w:lang w:val="nl-NL"/>
              </w:rPr>
              <w:t xml:space="preserve"> ý: </w:t>
            </w:r>
            <w:proofErr w:type="spellStart"/>
            <w:r w:rsidRPr="007D5C3F">
              <w:rPr>
                <w:rFonts w:ascii="Times New Roman" w:hAnsi="Times New Roman" w:cs="Times New Roman"/>
                <w:sz w:val="26"/>
                <w:szCs w:val="26"/>
                <w:lang w:val="nl-NL"/>
              </w:rPr>
              <w:t>đề</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nghị</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công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chức</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thụ</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giải</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w:t>
            </w:r>
          </w:p>
          <w:p w:rsidR="00CA0EBE" w:rsidRPr="007D5C3F" w:rsidRDefault="00CA0EBE" w:rsidP="007148A7">
            <w:pPr>
              <w:spacing w:before="60" w:after="60"/>
              <w:jc w:val="both"/>
              <w:rPr>
                <w:rFonts w:ascii="Times New Roman" w:hAnsi="Times New Roman" w:cs="Times New Roman"/>
                <w:noProof/>
                <w:sz w:val="26"/>
                <w:szCs w:val="26"/>
                <w:shd w:val="clear" w:color="auto" w:fill="FFFFFF"/>
                <w:lang w:val="en-US"/>
              </w:rPr>
            </w:pP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Lãnh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đạo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Sở</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ký</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duyệt</w:t>
            </w:r>
            <w:proofErr w:type="spellEnd"/>
            <w:r w:rsidRPr="007D5C3F">
              <w:rPr>
                <w:rFonts w:ascii="Times New Roman" w:hAnsi="Times New Roman" w:cs="Times New Roman"/>
                <w:sz w:val="26"/>
                <w:szCs w:val="26"/>
                <w:lang w:val="en-US"/>
              </w:rPr>
              <w:t>.</w:t>
            </w:r>
          </w:p>
        </w:tc>
      </w:tr>
      <w:tr w:rsidR="007D5C3F" w:rsidRPr="007D5C3F" w:rsidTr="00112431">
        <w:trPr>
          <w:trHeight w:val="1609"/>
        </w:trPr>
        <w:tc>
          <w:tcPr>
            <w:tcW w:w="817" w:type="dxa"/>
            <w:vAlign w:val="center"/>
          </w:tcPr>
          <w:p w:rsidR="00CA0EBE" w:rsidRPr="007D5C3F" w:rsidRDefault="00CA0EBE" w:rsidP="001B5D48">
            <w:pPr>
              <w:jc w:val="center"/>
              <w:rPr>
                <w:rFonts w:ascii="Times New Roman" w:hAnsi="Times New Roman" w:cs="Times New Roman"/>
                <w:sz w:val="26"/>
                <w:szCs w:val="26"/>
                <w:lang w:val="nl-NL"/>
              </w:rPr>
            </w:pPr>
          </w:p>
          <w:p w:rsidR="00CA0EBE" w:rsidRPr="007D5C3F" w:rsidRDefault="00A43622" w:rsidP="001B5D48">
            <w:pPr>
              <w:jc w:val="center"/>
              <w:rPr>
                <w:rFonts w:ascii="Times New Roman" w:hAnsi="Times New Roman" w:cs="Times New Roman"/>
                <w:sz w:val="26"/>
                <w:szCs w:val="26"/>
              </w:rPr>
            </w:pPr>
            <w:r w:rsidRPr="007D5C3F">
              <w:rPr>
                <w:rFonts w:ascii="Times New Roman" w:hAnsi="Times New Roman" w:cs="Times New Roman"/>
                <w:sz w:val="26"/>
                <w:szCs w:val="26"/>
              </w:rPr>
              <w:t>B6</w:t>
            </w:r>
          </w:p>
          <w:p w:rsidR="00CA0EBE" w:rsidRPr="007D5C3F" w:rsidRDefault="00CA0EBE" w:rsidP="001B5D48">
            <w:pPr>
              <w:rPr>
                <w:rFonts w:ascii="Times New Roman" w:hAnsi="Times New Roman" w:cs="Times New Roman"/>
                <w:sz w:val="26"/>
                <w:szCs w:val="26"/>
              </w:rPr>
            </w:pPr>
          </w:p>
        </w:tc>
        <w:tc>
          <w:tcPr>
            <w:tcW w:w="1134" w:type="dxa"/>
            <w:vAlign w:val="center"/>
          </w:tcPr>
          <w:p w:rsidR="00CA0EBE" w:rsidRPr="007D5C3F" w:rsidRDefault="00CA0EBE" w:rsidP="001B5D48">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lang w:val="en-US"/>
              </w:rPr>
              <w:t>Ký</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duyệt</w:t>
            </w:r>
            <w:proofErr w:type="spellEnd"/>
          </w:p>
        </w:tc>
        <w:tc>
          <w:tcPr>
            <w:tcW w:w="1324" w:type="dxa"/>
            <w:vAlign w:val="center"/>
          </w:tcPr>
          <w:p w:rsidR="00CA0EBE" w:rsidRPr="007D5C3F" w:rsidRDefault="00CA0EBE" w:rsidP="001B5D48">
            <w:pPr>
              <w:jc w:val="center"/>
              <w:rPr>
                <w:rFonts w:ascii="Times New Roman" w:hAnsi="Times New Roman" w:cs="Times New Roman"/>
                <w:sz w:val="26"/>
                <w:szCs w:val="26"/>
              </w:rPr>
            </w:pP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Sở</w:t>
            </w:r>
            <w:proofErr w:type="spellEnd"/>
          </w:p>
        </w:tc>
        <w:tc>
          <w:tcPr>
            <w:tcW w:w="1179" w:type="dxa"/>
            <w:vAlign w:val="center"/>
          </w:tcPr>
          <w:p w:rsidR="00CA0EBE" w:rsidRPr="007D5C3F" w:rsidRDefault="00CA0EBE" w:rsidP="003A32CE">
            <w:pPr>
              <w:jc w:val="center"/>
              <w:rPr>
                <w:rFonts w:ascii="Times New Roman" w:hAnsi="Times New Roman" w:cs="Times New Roman"/>
                <w:sz w:val="26"/>
                <w:szCs w:val="26"/>
                <w:lang w:val="nl-NL"/>
              </w:rPr>
            </w:pPr>
            <w:r w:rsidRPr="007D5C3F">
              <w:rPr>
                <w:rFonts w:ascii="Times New Roman" w:hAnsi="Times New Roman" w:cs="Times New Roman"/>
                <w:sz w:val="26"/>
                <w:szCs w:val="26"/>
              </w:rPr>
              <w:t>0,</w:t>
            </w:r>
            <w:r w:rsidR="006F6CB4">
              <w:rPr>
                <w:rFonts w:ascii="Times New Roman" w:hAnsi="Times New Roman" w:cs="Times New Roman"/>
                <w:sz w:val="26"/>
                <w:szCs w:val="26"/>
              </w:rPr>
              <w:t>5</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ngày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làm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việc</w:t>
            </w:r>
            <w:proofErr w:type="spellEnd"/>
          </w:p>
        </w:tc>
        <w:tc>
          <w:tcPr>
            <w:tcW w:w="1324" w:type="dxa"/>
            <w:vAlign w:val="center"/>
          </w:tcPr>
          <w:p w:rsidR="00CA0EBE" w:rsidRPr="007D5C3F" w:rsidRDefault="00CA0EBE" w:rsidP="007148A7">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CA0EBE" w:rsidRPr="007D5C3F" w:rsidRDefault="00CA0EBE"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Phiếu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Dự</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thảo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Tờ</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Hoặc</w:t>
            </w:r>
            <w:proofErr w:type="spellEnd"/>
          </w:p>
          <w:p w:rsidR="00CA0EBE" w:rsidRPr="007D5C3F" w:rsidRDefault="00CA0EBE" w:rsidP="007148A7">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văn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vi-VN"/>
              </w:rPr>
              <w:t xml:space="preserve"> nêu rõ lý do</w:t>
            </w:r>
            <w:r w:rsidR="008D01E3" w:rsidRPr="007D5C3F">
              <w:rPr>
                <w:rFonts w:ascii="Times New Roman" w:hAnsi="Times New Roman" w:cs="Times New Roman"/>
                <w:sz w:val="26"/>
                <w:szCs w:val="26"/>
                <w:lang w:val="en-US"/>
              </w:rPr>
              <w:t>;</w:t>
            </w:r>
          </w:p>
          <w:p w:rsidR="008D01E3" w:rsidRPr="007D5C3F" w:rsidRDefault="008D01E3" w:rsidP="008D01E3">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Hoặc</w:t>
            </w:r>
            <w:proofErr w:type="spellEnd"/>
            <w:r w:rsidRPr="007D5C3F">
              <w:rPr>
                <w:rFonts w:ascii="Times New Roman" w:hAnsi="Times New Roman" w:cs="Times New Roman"/>
                <w:sz w:val="26"/>
                <w:szCs w:val="26"/>
                <w:lang w:val="en-US"/>
              </w:rPr>
              <w:t xml:space="preserve"> </w:t>
            </w:r>
          </w:p>
          <w:p w:rsidR="008D01E3" w:rsidRPr="007D5C3F" w:rsidRDefault="008D01E3" w:rsidP="008D01E3">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lastRenderedPageBreak/>
              <w:t xml:space="preserve">thông báo từ chối </w:t>
            </w:r>
          </w:p>
        </w:tc>
        <w:tc>
          <w:tcPr>
            <w:tcW w:w="3544" w:type="dxa"/>
            <w:vAlign w:val="center"/>
          </w:tcPr>
          <w:p w:rsidR="00CA0EBE" w:rsidRPr="007D5C3F" w:rsidRDefault="00CA0EBE" w:rsidP="007148A7">
            <w:pPr>
              <w:spacing w:before="60" w:after="60"/>
              <w:jc w:val="both"/>
              <w:rPr>
                <w:rFonts w:ascii="Times New Roman" w:hAnsi="Times New Roman" w:cs="Times New Roman"/>
                <w:sz w:val="26"/>
                <w:szCs w:val="26"/>
              </w:rPr>
            </w:pPr>
            <w:proofErr w:type="spellStart"/>
            <w:r w:rsidRPr="007D5C3F">
              <w:rPr>
                <w:rFonts w:ascii="Times New Roman" w:hAnsi="Times New Roman" w:cs="Times New Roman"/>
                <w:sz w:val="26"/>
                <w:szCs w:val="26"/>
              </w:rPr>
              <w:lastRenderedPageBreak/>
              <w:t>Lãnh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đạo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xem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xét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hô</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
          <w:p w:rsidR="00CA0EBE" w:rsidRPr="007D5C3F" w:rsidRDefault="00CA0EBE" w:rsidP="007148A7">
            <w:pPr>
              <w:ind w:left="-12"/>
              <w:jc w:val="both"/>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Đồng</w:t>
            </w:r>
            <w:proofErr w:type="spellEnd"/>
            <w:r w:rsidRPr="007D5C3F">
              <w:rPr>
                <w:rFonts w:ascii="Times New Roman" w:hAnsi="Times New Roman" w:cs="Times New Roman"/>
                <w:sz w:val="26"/>
                <w:szCs w:val="26"/>
                <w:lang w:val="nl-NL"/>
              </w:rPr>
              <w:t xml:space="preserve"> ý: </w:t>
            </w:r>
            <w:proofErr w:type="spellStart"/>
            <w:r w:rsidRPr="007D5C3F">
              <w:rPr>
                <w:rFonts w:ascii="Times New Roman" w:hAnsi="Times New Roman" w:cs="Times New Roman"/>
                <w:sz w:val="26"/>
                <w:szCs w:val="26"/>
                <w:lang w:val="nl-NL"/>
              </w:rPr>
              <w:t>ký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phiếu</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và</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en-US"/>
              </w:rPr>
              <w:t>Tờ</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kèm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theo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Giấy</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chứng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đủ</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điều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kiện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hoạt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động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dịch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vụ</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đánh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công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nghệ</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hoặc</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bản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từ</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chối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có</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nêu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rõ</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do</w:t>
            </w:r>
            <w:r w:rsidR="008D01E3"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hoặc</w:t>
            </w:r>
            <w:proofErr w:type="spellEnd"/>
            <w:r w:rsidR="008D01E3" w:rsidRPr="007D5C3F">
              <w:rPr>
                <w:rFonts w:ascii="Times New Roman" w:hAnsi="Times New Roman" w:cs="Times New Roman"/>
                <w:sz w:val="26"/>
                <w:szCs w:val="26"/>
              </w:rPr>
              <w:t xml:space="preserve"> </w:t>
            </w:r>
            <w:r w:rsidR="008D01E3"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rPr>
              <w:t>)</w:t>
            </w:r>
            <w:r w:rsidRPr="007D5C3F">
              <w:rPr>
                <w:rFonts w:ascii="Times New Roman" w:hAnsi="Times New Roman" w:cs="Times New Roman"/>
                <w:sz w:val="26"/>
                <w:szCs w:val="26"/>
                <w:lang w:val="nl-NL"/>
              </w:rPr>
              <w:t>.</w:t>
            </w:r>
          </w:p>
          <w:p w:rsidR="00CA0EBE" w:rsidRPr="007D5C3F" w:rsidRDefault="00CA0EBE"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Không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đồng</w:t>
            </w:r>
            <w:proofErr w:type="spellEnd"/>
            <w:r w:rsidRPr="007D5C3F">
              <w:rPr>
                <w:rFonts w:ascii="Times New Roman" w:hAnsi="Times New Roman" w:cs="Times New Roman"/>
                <w:sz w:val="26"/>
                <w:szCs w:val="26"/>
                <w:lang w:val="nl-NL"/>
              </w:rPr>
              <w:t xml:space="preserve"> ý: </w:t>
            </w:r>
            <w:proofErr w:type="spellStart"/>
            <w:r w:rsidRPr="007D5C3F">
              <w:rPr>
                <w:rFonts w:ascii="Times New Roman" w:hAnsi="Times New Roman" w:cs="Times New Roman"/>
                <w:sz w:val="26"/>
                <w:szCs w:val="26"/>
                <w:lang w:val="nl-NL"/>
              </w:rPr>
              <w:t>đề</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nghị</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thụ</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giải</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w:t>
            </w:r>
          </w:p>
        </w:tc>
      </w:tr>
      <w:tr w:rsidR="007D5C3F" w:rsidRPr="007D5C3F" w:rsidTr="00112431">
        <w:trPr>
          <w:trHeight w:val="1556"/>
        </w:trPr>
        <w:tc>
          <w:tcPr>
            <w:tcW w:w="817" w:type="dxa"/>
            <w:vAlign w:val="center"/>
          </w:tcPr>
          <w:p w:rsidR="00CA0EBE" w:rsidRPr="007D5C3F" w:rsidRDefault="00A43622" w:rsidP="001B5D48">
            <w:pPr>
              <w:jc w:val="center"/>
              <w:rPr>
                <w:rFonts w:ascii="Times New Roman" w:hAnsi="Times New Roman" w:cs="Times New Roman"/>
                <w:sz w:val="26"/>
                <w:szCs w:val="26"/>
                <w:lang w:val="en-US"/>
              </w:rPr>
            </w:pPr>
            <w:r w:rsidRPr="007D5C3F">
              <w:rPr>
                <w:rFonts w:ascii="Times New Roman" w:hAnsi="Times New Roman" w:cs="Times New Roman"/>
                <w:sz w:val="26"/>
                <w:szCs w:val="26"/>
              </w:rPr>
              <w:t>B7</w:t>
            </w:r>
          </w:p>
        </w:tc>
        <w:tc>
          <w:tcPr>
            <w:tcW w:w="1134" w:type="dxa"/>
            <w:vAlign w:val="center"/>
          </w:tcPr>
          <w:p w:rsidR="00CA0EBE" w:rsidRPr="007D5C3F" w:rsidRDefault="00CA0EBE" w:rsidP="001B5D48">
            <w:pPr>
              <w:jc w:val="center"/>
              <w:rPr>
                <w:rFonts w:ascii="Times New Roman" w:hAnsi="Times New Roman" w:cs="Times New Roman"/>
                <w:b/>
                <w:sz w:val="26"/>
                <w:szCs w:val="26"/>
              </w:rPr>
            </w:pPr>
            <w:r w:rsidRPr="007D5C3F">
              <w:rPr>
                <w:rFonts w:ascii="Times New Roman" w:hAnsi="Times New Roman" w:cs="Times New Roman"/>
                <w:b/>
                <w:sz w:val="26"/>
                <w:szCs w:val="26"/>
                <w:lang w:val="nl-NL"/>
              </w:rPr>
              <w:t xml:space="preserve">Ban </w:t>
            </w:r>
            <w:proofErr w:type="spellStart"/>
            <w:r w:rsidRPr="007D5C3F">
              <w:rPr>
                <w:rFonts w:ascii="Times New Roman" w:hAnsi="Times New Roman" w:cs="Times New Roman"/>
                <w:b/>
                <w:sz w:val="26"/>
                <w:szCs w:val="26"/>
                <w:lang w:val="nl-NL"/>
              </w:rPr>
              <w:t>hành</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văn</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bản</w:t>
            </w:r>
            <w:proofErr w:type="spellEnd"/>
          </w:p>
        </w:tc>
        <w:tc>
          <w:tcPr>
            <w:tcW w:w="1324" w:type="dxa"/>
            <w:vAlign w:val="center"/>
          </w:tcPr>
          <w:p w:rsidR="00CA0EBE" w:rsidRPr="007D5C3F" w:rsidRDefault="00CA0EBE" w:rsidP="001B5D48">
            <w:pPr>
              <w:jc w:val="center"/>
              <w:rPr>
                <w:rFonts w:ascii="Times New Roman" w:hAnsi="Times New Roman" w:cs="Times New Roman"/>
                <w:sz w:val="26"/>
                <w:szCs w:val="26"/>
              </w:rPr>
            </w:pP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p>
        </w:tc>
        <w:tc>
          <w:tcPr>
            <w:tcW w:w="1179" w:type="dxa"/>
            <w:vAlign w:val="center"/>
          </w:tcPr>
          <w:p w:rsidR="00CA0EBE" w:rsidRPr="007D5C3F" w:rsidRDefault="003D6838" w:rsidP="003A32CE">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Tờ</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p>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Bộ</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của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Sở</w:t>
            </w:r>
            <w:proofErr w:type="spellEnd"/>
          </w:p>
        </w:tc>
        <w:tc>
          <w:tcPr>
            <w:tcW w:w="3544" w:type="dxa"/>
            <w:vAlign w:val="center"/>
          </w:tcPr>
          <w:p w:rsidR="00CA0EBE" w:rsidRPr="007D5C3F" w:rsidRDefault="00CA0EBE" w:rsidP="007148A7">
            <w:pPr>
              <w:spacing w:before="60" w:after="60"/>
              <w:jc w:val="both"/>
              <w:rPr>
                <w:rFonts w:ascii="Times New Roman" w:hAnsi="Times New Roman" w:cs="Times New Roman"/>
                <w:sz w:val="26"/>
                <w:szCs w:val="26"/>
              </w:rPr>
            </w:pPr>
            <w:proofErr w:type="spellStart"/>
            <w:r w:rsidRPr="007D5C3F">
              <w:rPr>
                <w:rFonts w:ascii="Times New Roman" w:hAnsi="Times New Roman" w:cs="Times New Roman"/>
                <w:sz w:val="26"/>
                <w:szCs w:val="26"/>
                <w:lang w:val="nl-NL"/>
              </w:rPr>
              <w:t>Lấy</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số</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đóng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dấu</w:t>
            </w:r>
            <w:proofErr w:type="spellEnd"/>
            <w:r w:rsidRPr="007D5C3F">
              <w:rPr>
                <w:rFonts w:ascii="Times New Roman" w:hAnsi="Times New Roman" w:cs="Times New Roman"/>
                <w:sz w:val="26"/>
                <w:szCs w:val="26"/>
                <w:lang w:val="nl-NL"/>
              </w:rPr>
              <w:t xml:space="preserve">, ban </w:t>
            </w:r>
            <w:proofErr w:type="spellStart"/>
            <w:r w:rsidRPr="007D5C3F">
              <w:rPr>
                <w:rFonts w:ascii="Times New Roman" w:hAnsi="Times New Roman" w:cs="Times New Roman"/>
                <w:sz w:val="26"/>
                <w:szCs w:val="26"/>
                <w:lang w:val="nl-NL"/>
              </w:rPr>
              <w: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Tờ</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và</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các</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dự</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thảo</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liên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quan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chuyển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hồ</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sơ</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cho</w:t>
            </w:r>
            <w:proofErr w:type="spellEnd"/>
            <w:r w:rsidRPr="007D5C3F">
              <w:rPr>
                <w:rFonts w:ascii="Times New Roman" w:hAnsi="Times New Roman" w:cs="Times New Roman"/>
                <w:sz w:val="26"/>
                <w:szCs w:val="26"/>
                <w:lang w:val="nl-NL"/>
              </w:rPr>
              <w:t xml:space="preserve"> UBND </w:t>
            </w:r>
            <w:proofErr w:type="spellStart"/>
            <w:r w:rsidRPr="007D5C3F">
              <w:rPr>
                <w:rFonts w:ascii="Times New Roman" w:hAnsi="Times New Roman" w:cs="Times New Roman"/>
                <w:sz w:val="26"/>
                <w:szCs w:val="26"/>
                <w:lang w:val="nl-NL"/>
              </w:rPr>
              <w:t>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phố</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phê</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duyệt</w:t>
            </w:r>
            <w:proofErr w:type="spellEnd"/>
            <w:r w:rsidRPr="007D5C3F">
              <w:rPr>
                <w:rFonts w:ascii="Times New Roman" w:hAnsi="Times New Roman" w:cs="Times New Roman"/>
                <w:sz w:val="26"/>
                <w:szCs w:val="26"/>
                <w:lang w:val="nl-NL"/>
              </w:rPr>
              <w:t>.</w:t>
            </w:r>
          </w:p>
        </w:tc>
      </w:tr>
      <w:tr w:rsidR="007D5C3F" w:rsidRPr="007D5C3F" w:rsidTr="00112431">
        <w:trPr>
          <w:trHeight w:val="782"/>
        </w:trPr>
        <w:tc>
          <w:tcPr>
            <w:tcW w:w="817" w:type="dxa"/>
            <w:vAlign w:val="center"/>
          </w:tcPr>
          <w:p w:rsidR="00CA0EBE" w:rsidRPr="007D5C3F" w:rsidRDefault="00A43622" w:rsidP="001B5D48">
            <w:pPr>
              <w:jc w:val="center"/>
              <w:rPr>
                <w:rFonts w:ascii="Times New Roman" w:hAnsi="Times New Roman" w:cs="Times New Roman"/>
                <w:sz w:val="26"/>
                <w:szCs w:val="26"/>
                <w:lang w:val="en-US"/>
              </w:rPr>
            </w:pPr>
            <w:r w:rsidRPr="007D5C3F">
              <w:rPr>
                <w:rFonts w:ascii="Times New Roman" w:hAnsi="Times New Roman" w:cs="Times New Roman"/>
                <w:sz w:val="26"/>
                <w:szCs w:val="26"/>
              </w:rPr>
              <w:t>B8</w:t>
            </w:r>
          </w:p>
        </w:tc>
        <w:tc>
          <w:tcPr>
            <w:tcW w:w="1134" w:type="dxa"/>
            <w:vAlign w:val="center"/>
          </w:tcPr>
          <w:p w:rsidR="00CA0EBE" w:rsidRPr="007D5C3F" w:rsidRDefault="00CA0EBE" w:rsidP="001B5D48">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lang w:val="nl-NL"/>
              </w:rPr>
              <w:t>Tiếp</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nhận</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và</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chuyển</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hồ</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sơ</w:t>
            </w:r>
            <w:proofErr w:type="spellEnd"/>
          </w:p>
        </w:tc>
        <w:tc>
          <w:tcPr>
            <w:tcW w:w="1324" w:type="dxa"/>
            <w:vAlign w:val="center"/>
          </w:tcPr>
          <w:p w:rsidR="00CA0EBE" w:rsidRPr="007D5C3F" w:rsidRDefault="00CA0EBE" w:rsidP="001B5D48">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thư</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HCQT – </w:t>
            </w: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UBND </w:t>
            </w:r>
            <w:proofErr w:type="spellStart"/>
            <w:r w:rsidRPr="007D5C3F">
              <w:rPr>
                <w:rFonts w:ascii="Times New Roman" w:hAnsi="Times New Roman" w:cs="Times New Roman"/>
                <w:sz w:val="26"/>
                <w:szCs w:val="26"/>
                <w:lang w:val="nl-NL"/>
              </w:rPr>
              <w:t>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phố</w:t>
            </w:r>
            <w:proofErr w:type="spellEnd"/>
          </w:p>
        </w:tc>
        <w:tc>
          <w:tcPr>
            <w:tcW w:w="1179" w:type="dxa"/>
            <w:vAlign w:val="center"/>
          </w:tcPr>
          <w:p w:rsidR="00CA0EBE" w:rsidRPr="007D5C3F" w:rsidRDefault="003D6838" w:rsidP="003A32CE">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CA0EBE" w:rsidRPr="007D5C3F" w:rsidRDefault="00CA0EBE"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Bộ</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của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Sở</w:t>
            </w:r>
            <w:proofErr w:type="spellEnd"/>
          </w:p>
        </w:tc>
        <w:tc>
          <w:tcPr>
            <w:tcW w:w="3544" w:type="dxa"/>
            <w:vAlign w:val="center"/>
          </w:tcPr>
          <w:p w:rsidR="00C07D0D" w:rsidRPr="007D5C3F" w:rsidRDefault="00C07D0D" w:rsidP="00C07D0D">
            <w:pPr>
              <w:spacing w:before="20" w:after="20"/>
              <w:jc w:val="both"/>
              <w:rPr>
                <w:rFonts w:ascii="Times New Roman" w:hAnsi="Times New Roman" w:cs="Times New Roman"/>
                <w:sz w:val="26"/>
                <w:szCs w:val="26"/>
              </w:rPr>
            </w:pP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Tiếp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kiểm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phần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tài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liệu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liên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quan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ghi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giấy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biên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w:t>
            </w:r>
          </w:p>
          <w:p w:rsidR="00CA0EBE" w:rsidRPr="007D5C3F" w:rsidRDefault="00C07D0D" w:rsidP="00C07D0D">
            <w:pPr>
              <w:jc w:val="both"/>
              <w:rPr>
                <w:rFonts w:ascii="Times New Roman" w:hAnsi="Times New Roman" w:cs="Times New Roman"/>
                <w:sz w:val="26"/>
                <w:szCs w:val="26"/>
                <w:lang w:val="en-US"/>
              </w:rPr>
            </w:pP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Chuyển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Lãnh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đạo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Phòng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Chuyên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môn</w:t>
            </w:r>
            <w:proofErr w:type="spellEnd"/>
            <w:r w:rsidRPr="007D5C3F">
              <w:rPr>
                <w:rFonts w:ascii="Times New Roman" w:hAnsi="Times New Roman" w:cs="Times New Roman"/>
                <w:sz w:val="26"/>
                <w:szCs w:val="26"/>
              </w:rPr>
              <w:t xml:space="preserve"> – </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phòng</w:t>
            </w:r>
            <w:proofErr w:type="spellEnd"/>
            <w:r w:rsidRPr="007D5C3F">
              <w:rPr>
                <w:rFonts w:ascii="Times New Roman" w:hAnsi="Times New Roman" w:cs="Times New Roman"/>
                <w:sz w:val="26"/>
                <w:szCs w:val="26"/>
              </w:rPr>
              <w:t xml:space="preserve"> UBND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phố</w:t>
            </w:r>
            <w:proofErr w:type="spellEnd"/>
            <w:r w:rsidRPr="007D5C3F">
              <w:rPr>
                <w:rFonts w:ascii="Times New Roman" w:hAnsi="Times New Roman" w:cs="Times New Roman"/>
                <w:sz w:val="26"/>
                <w:szCs w:val="26"/>
              </w:rPr>
              <w:t>.</w:t>
            </w:r>
          </w:p>
        </w:tc>
      </w:tr>
      <w:tr w:rsidR="007D5C3F" w:rsidRPr="007D5C3F" w:rsidTr="00112431">
        <w:trPr>
          <w:trHeight w:val="1178"/>
        </w:trPr>
        <w:tc>
          <w:tcPr>
            <w:tcW w:w="817" w:type="dxa"/>
            <w:vAlign w:val="center"/>
          </w:tcPr>
          <w:p w:rsidR="00CA0EBE" w:rsidRPr="006338A5" w:rsidRDefault="00A43622" w:rsidP="001B5D48">
            <w:pPr>
              <w:jc w:val="center"/>
              <w:rPr>
                <w:rFonts w:ascii="Times New Roman" w:hAnsi="Times New Roman" w:cs="Times New Roman"/>
                <w:sz w:val="26"/>
                <w:szCs w:val="26"/>
                <w:lang w:val="vi-VN"/>
              </w:rPr>
            </w:pPr>
            <w:r w:rsidRPr="007D5C3F">
              <w:rPr>
                <w:rFonts w:ascii="Times New Roman" w:hAnsi="Times New Roman" w:cs="Times New Roman"/>
                <w:sz w:val="26"/>
                <w:szCs w:val="26"/>
              </w:rPr>
              <w:t>B</w:t>
            </w:r>
            <w:r w:rsidR="006338A5">
              <w:rPr>
                <w:rFonts w:ascii="Times New Roman" w:hAnsi="Times New Roman" w:cs="Times New Roman"/>
                <w:sz w:val="26"/>
                <w:szCs w:val="26"/>
                <w:lang w:val="vi-VN"/>
              </w:rPr>
              <w:t>9</w:t>
            </w:r>
          </w:p>
        </w:tc>
        <w:tc>
          <w:tcPr>
            <w:tcW w:w="1134" w:type="dxa"/>
            <w:vAlign w:val="center"/>
          </w:tcPr>
          <w:p w:rsidR="00CA0EBE" w:rsidRPr="007D5C3F" w:rsidRDefault="00CA0EBE" w:rsidP="001B5D48">
            <w:pPr>
              <w:jc w:val="center"/>
              <w:rPr>
                <w:rFonts w:ascii="Times New Roman" w:hAnsi="Times New Roman" w:cs="Times New Roman"/>
                <w:b/>
                <w:sz w:val="26"/>
                <w:szCs w:val="26"/>
                <w:lang w:val="en-US"/>
              </w:rPr>
            </w:pPr>
            <w:proofErr w:type="spellStart"/>
            <w:r w:rsidRPr="007D5C3F">
              <w:rPr>
                <w:rFonts w:ascii="Times New Roman" w:hAnsi="Times New Roman" w:cs="Times New Roman"/>
                <w:b/>
                <w:sz w:val="26"/>
                <w:szCs w:val="26"/>
                <w:lang w:val="nl-NL"/>
              </w:rPr>
              <w:t>Rà</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soát</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thẩm</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định</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hồ</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sơ</w:t>
            </w:r>
            <w:proofErr w:type="spellEnd"/>
          </w:p>
        </w:tc>
        <w:tc>
          <w:tcPr>
            <w:tcW w:w="1324" w:type="dxa"/>
            <w:vAlign w:val="center"/>
          </w:tcPr>
          <w:p w:rsidR="00CA0EBE" w:rsidRPr="007D5C3F" w:rsidRDefault="00CA0EBE" w:rsidP="001B5D48">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Chuyên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viên</w:t>
            </w:r>
            <w:proofErr w:type="spellEnd"/>
            <w:r w:rsidRPr="007D5C3F">
              <w:rPr>
                <w:rFonts w:ascii="Times New Roman" w:hAnsi="Times New Roman" w:cs="Times New Roman"/>
                <w:sz w:val="26"/>
                <w:szCs w:val="26"/>
                <w:lang w:val="nl-NL"/>
              </w:rPr>
              <w:t xml:space="preserve"> </w:t>
            </w:r>
            <w:proofErr w:type="spellStart"/>
            <w:r w:rsidR="00977761" w:rsidRPr="007D5C3F">
              <w:rPr>
                <w:rFonts w:ascii="Times New Roman" w:hAnsi="Times New Roman" w:cs="Times New Roman"/>
                <w:sz w:val="26"/>
                <w:szCs w:val="26"/>
                <w:lang w:val="nl-NL"/>
              </w:rPr>
              <w:t>Phòng</w:t>
            </w:r>
            <w:proofErr w:type="spellEnd"/>
            <w:r w:rsidR="00977761" w:rsidRPr="007D5C3F">
              <w:rPr>
                <w:rFonts w:ascii="Times New Roman" w:hAnsi="Times New Roman" w:cs="Times New Roman"/>
                <w:sz w:val="26"/>
                <w:szCs w:val="26"/>
                <w:lang w:val="nl-NL"/>
              </w:rPr>
              <w:t xml:space="preserve"> </w:t>
            </w:r>
            <w:proofErr w:type="spellStart"/>
            <w:r w:rsidR="00977761" w:rsidRPr="007D5C3F">
              <w:rPr>
                <w:rFonts w:ascii="Times New Roman" w:hAnsi="Times New Roman" w:cs="Times New Roman"/>
                <w:sz w:val="26"/>
                <w:szCs w:val="26"/>
                <w:lang w:val="nl-NL"/>
              </w:rPr>
              <w:t>chuyên</w:t>
            </w:r>
            <w:proofErr w:type="spellEnd"/>
            <w:r w:rsidR="00977761" w:rsidRPr="007D5C3F">
              <w:rPr>
                <w:rFonts w:ascii="Times New Roman" w:hAnsi="Times New Roman" w:cs="Times New Roman"/>
                <w:sz w:val="26"/>
                <w:szCs w:val="26"/>
                <w:lang w:val="nl-NL"/>
              </w:rPr>
              <w:t xml:space="preserve"> </w:t>
            </w:r>
            <w:proofErr w:type="spellStart"/>
            <w:r w:rsidR="00977761" w:rsidRPr="007D5C3F">
              <w:rPr>
                <w:rFonts w:ascii="Times New Roman" w:hAnsi="Times New Roman" w:cs="Times New Roman"/>
                <w:sz w:val="26"/>
                <w:szCs w:val="26"/>
                <w:lang w:val="nl-NL"/>
              </w:rPr>
              <w:t>môn</w:t>
            </w:r>
            <w:proofErr w:type="spellEnd"/>
            <w:r w:rsidR="00977761" w:rsidRPr="007D5C3F">
              <w:rPr>
                <w:rFonts w:ascii="Times New Roman" w:hAnsi="Times New Roman" w:cs="Times New Roman"/>
                <w:sz w:val="26"/>
                <w:szCs w:val="26"/>
                <w:lang w:val="nl-NL"/>
              </w:rPr>
              <w:t xml:space="preserve"> </w:t>
            </w:r>
            <w:r w:rsidRPr="007D5C3F">
              <w:rPr>
                <w:rFonts w:ascii="Times New Roman" w:hAnsi="Times New Roman" w:cs="Times New Roman"/>
                <w:sz w:val="26"/>
                <w:szCs w:val="26"/>
                <w:lang w:val="nl-NL"/>
              </w:rPr>
              <w:t>-</w:t>
            </w: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UBND </w:t>
            </w:r>
            <w:proofErr w:type="spellStart"/>
            <w:r w:rsidRPr="007D5C3F">
              <w:rPr>
                <w:rFonts w:ascii="Times New Roman" w:hAnsi="Times New Roman" w:cs="Times New Roman"/>
                <w:sz w:val="26"/>
                <w:szCs w:val="26"/>
                <w:lang w:val="nl-NL"/>
              </w:rPr>
              <w:t>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phố</w:t>
            </w:r>
            <w:proofErr w:type="spellEnd"/>
          </w:p>
        </w:tc>
        <w:tc>
          <w:tcPr>
            <w:tcW w:w="1179" w:type="dxa"/>
            <w:vAlign w:val="center"/>
          </w:tcPr>
          <w:p w:rsidR="00CA0EBE" w:rsidRPr="007D5C3F" w:rsidRDefault="00CA0EBE" w:rsidP="003A32CE">
            <w:pPr>
              <w:jc w:val="center"/>
              <w:rPr>
                <w:rFonts w:ascii="Times New Roman" w:hAnsi="Times New Roman" w:cs="Times New Roman"/>
                <w:sz w:val="26"/>
                <w:szCs w:val="26"/>
              </w:rPr>
            </w:pPr>
            <w:r w:rsidRPr="007D5C3F">
              <w:rPr>
                <w:rFonts w:ascii="Times New Roman" w:hAnsi="Times New Roman" w:cs="Times New Roman"/>
                <w:sz w:val="26"/>
                <w:szCs w:val="26"/>
              </w:rPr>
              <w:t>0,</w:t>
            </w:r>
            <w:r w:rsidR="009B106A">
              <w:rPr>
                <w:rFonts w:ascii="Times New Roman" w:hAnsi="Times New Roman" w:cs="Times New Roman"/>
                <w:sz w:val="26"/>
                <w:szCs w:val="26"/>
              </w:rPr>
              <w:t>5</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ngày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làm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việc</w:t>
            </w:r>
            <w:proofErr w:type="spellEnd"/>
          </w:p>
        </w:tc>
        <w:tc>
          <w:tcPr>
            <w:tcW w:w="1324" w:type="dxa"/>
            <w:vAlign w:val="center"/>
          </w:tcPr>
          <w:p w:rsidR="00CA0EBE" w:rsidRPr="007D5C3F" w:rsidRDefault="00CA0EBE" w:rsidP="007148A7">
            <w:pPr>
              <w:spacing w:before="20" w:after="20"/>
              <w:jc w:val="both"/>
              <w:rPr>
                <w:rFonts w:ascii="Times New Roman" w:hAnsi="Times New Roman" w:cs="Times New Roman"/>
                <w:sz w:val="26"/>
                <w:szCs w:val="26"/>
              </w:rPr>
            </w:pPr>
          </w:p>
          <w:p w:rsidR="00CA0EBE" w:rsidRPr="007D5C3F" w:rsidRDefault="00CA0EBE" w:rsidP="007148A7">
            <w:pPr>
              <w:jc w:val="center"/>
              <w:rPr>
                <w:rFonts w:ascii="Times New Roman" w:hAnsi="Times New Roman" w:cs="Times New Roman"/>
                <w:sz w:val="26"/>
                <w:szCs w:val="26"/>
              </w:rPr>
            </w:pPr>
            <w:proofErr w:type="spellStart"/>
            <w:r w:rsidRPr="007D5C3F">
              <w:rPr>
                <w:rFonts w:ascii="Times New Roman" w:hAnsi="Times New Roman" w:cs="Times New Roman"/>
                <w:sz w:val="26"/>
                <w:szCs w:val="26"/>
              </w:rPr>
              <w:t>Lập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CA0EBE" w:rsidRPr="007D5C3F" w:rsidRDefault="00CA0EBE" w:rsidP="007148A7">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Bộ</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của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Sở</w:t>
            </w:r>
            <w:proofErr w:type="spellEnd"/>
          </w:p>
        </w:tc>
        <w:tc>
          <w:tcPr>
            <w:tcW w:w="3544" w:type="dxa"/>
          </w:tcPr>
          <w:p w:rsidR="00AD3B79" w:rsidRPr="00A71308" w:rsidRDefault="00AD3B79" w:rsidP="00AD3B79">
            <w:pPr>
              <w:jc w:val="both"/>
              <w:rPr>
                <w:rFonts w:ascii="Times New Roman" w:hAnsi="Times New Roman" w:cs="Times New Roman"/>
                <w:sz w:val="26"/>
                <w:szCs w:val="26"/>
              </w:rPr>
            </w:pP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thẩm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định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tài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liệu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quan</w:t>
            </w:r>
            <w:proofErr w:type="spellEnd"/>
            <w:r w:rsidRPr="00A71308">
              <w:rPr>
                <w:rFonts w:ascii="Times New Roman" w:hAnsi="Times New Roman" w:cs="Times New Roman"/>
                <w:sz w:val="26"/>
                <w:szCs w:val="26"/>
              </w:rPr>
              <w:t>:</w:t>
            </w:r>
          </w:p>
          <w:p w:rsidR="00AD3B79" w:rsidRDefault="00AD3B79" w:rsidP="00AD3B79">
            <w:pPr>
              <w:jc w:val="both"/>
              <w:rPr>
                <w:rFonts w:ascii="Times New Roman" w:hAnsi="Times New Roman" w:cs="Times New Roman"/>
                <w:sz w:val="26"/>
                <w:szCs w:val="26"/>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p>
          <w:p w:rsidR="00AD3B79" w:rsidRPr="005E238D" w:rsidRDefault="00AD3B79" w:rsidP="00AD3B79">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Tham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mưu</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văn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bản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lấy</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của</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rsidR="00AD3B79" w:rsidRPr="005E238D" w:rsidRDefault="00AD3B79" w:rsidP="00AD3B79">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Tổng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hợp</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rsidR="00AD3B79" w:rsidRPr="00A71308" w:rsidRDefault="00AD3B79" w:rsidP="00AD3B79">
            <w:pPr>
              <w:jc w:val="both"/>
              <w:rPr>
                <w:rFonts w:ascii="Times New Roman" w:hAnsi="Times New Roman" w:cs="Times New Roman"/>
                <w:sz w:val="26"/>
                <w:szCs w:val="26"/>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Thẩm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định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hoàn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thiện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hồ</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sơ</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trình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lãnh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đạo</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Phòng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chuyên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môn</w:t>
            </w:r>
            <w:proofErr w:type="spellEnd"/>
            <w:r w:rsidRPr="00A71308">
              <w:rPr>
                <w:rFonts w:ascii="Times New Roman" w:hAnsi="Times New Roman" w:cs="Times New Roman"/>
                <w:sz w:val="26"/>
                <w:szCs w:val="26"/>
              </w:rPr>
              <w:t>.</w:t>
            </w:r>
          </w:p>
          <w:p w:rsidR="00CA0EBE" w:rsidRPr="007D5C3F" w:rsidRDefault="00AD3B79" w:rsidP="00AD3B79">
            <w:pPr>
              <w:pStyle w:val="Header"/>
              <w:tabs>
                <w:tab w:val="clear" w:pos="4320"/>
                <w:tab w:val="clear" w:pos="8640"/>
              </w:tabs>
              <w:autoSpaceDE/>
              <w:autoSpaceDN/>
              <w:jc w:val="both"/>
              <w:rPr>
                <w:rFonts w:ascii="Times New Roman" w:hAnsi="Times New Roman" w:cs="Times New Roman"/>
                <w:sz w:val="26"/>
                <w:szCs w:val="26"/>
                <w:lang w:val="vi-VN"/>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chưa</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lang w:val="nl-NL"/>
              </w:rPr>
              <w:t>Chuyên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lập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kèm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Sở</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phân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môn</w:t>
            </w:r>
            <w:proofErr w:type="spellEnd"/>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UBND </w:t>
            </w: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phố</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quyết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định</w:t>
            </w:r>
            <w:proofErr w:type="spellEnd"/>
            <w:r w:rsidRPr="00A71308">
              <w:rPr>
                <w:rFonts w:ascii="Times New Roman" w:hAnsi="Times New Roman" w:cs="Times New Roman"/>
                <w:sz w:val="26"/>
                <w:szCs w:val="26"/>
              </w:rPr>
              <w:t>.</w:t>
            </w:r>
          </w:p>
        </w:tc>
      </w:tr>
      <w:tr w:rsidR="007D5C3F" w:rsidRPr="007D5C3F" w:rsidTr="00112431">
        <w:trPr>
          <w:trHeight w:val="1178"/>
        </w:trPr>
        <w:tc>
          <w:tcPr>
            <w:tcW w:w="817" w:type="dxa"/>
            <w:vAlign w:val="center"/>
          </w:tcPr>
          <w:p w:rsidR="00CA0EBE" w:rsidRPr="006338A5" w:rsidRDefault="00A43622" w:rsidP="00696FB1">
            <w:pPr>
              <w:jc w:val="center"/>
              <w:rPr>
                <w:rFonts w:ascii="Times New Roman" w:hAnsi="Times New Roman" w:cs="Times New Roman"/>
                <w:sz w:val="26"/>
                <w:szCs w:val="26"/>
                <w:lang w:val="vi-VN"/>
              </w:rPr>
            </w:pPr>
            <w:r w:rsidRPr="007D5C3F">
              <w:rPr>
                <w:rFonts w:ascii="Times New Roman" w:hAnsi="Times New Roman" w:cs="Times New Roman"/>
                <w:sz w:val="26"/>
                <w:szCs w:val="26"/>
              </w:rPr>
              <w:t>B1</w:t>
            </w:r>
            <w:r w:rsidR="006338A5">
              <w:rPr>
                <w:rFonts w:ascii="Times New Roman" w:hAnsi="Times New Roman" w:cs="Times New Roman"/>
                <w:sz w:val="26"/>
                <w:szCs w:val="26"/>
                <w:lang w:val="vi-VN"/>
              </w:rPr>
              <w:t>0</w:t>
            </w:r>
          </w:p>
        </w:tc>
        <w:tc>
          <w:tcPr>
            <w:tcW w:w="1134" w:type="dxa"/>
            <w:vAlign w:val="center"/>
          </w:tcPr>
          <w:p w:rsidR="00CA0EBE" w:rsidRPr="007D5C3F" w:rsidRDefault="00CA0EBE" w:rsidP="00696FB1">
            <w:pPr>
              <w:jc w:val="center"/>
              <w:rPr>
                <w:rFonts w:ascii="Times New Roman" w:hAnsi="Times New Roman" w:cs="Times New Roman"/>
                <w:b/>
                <w:sz w:val="26"/>
                <w:szCs w:val="26"/>
                <w:lang w:val="nl-NL"/>
              </w:rPr>
            </w:pPr>
            <w:proofErr w:type="spellStart"/>
            <w:r w:rsidRPr="007D5C3F">
              <w:rPr>
                <w:rFonts w:ascii="Times New Roman" w:hAnsi="Times New Roman" w:cs="Times New Roman"/>
                <w:b/>
                <w:sz w:val="26"/>
                <w:szCs w:val="26"/>
                <w:lang w:val="nl-NL"/>
              </w:rPr>
              <w:t>Xem</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xét</w:t>
            </w:r>
            <w:proofErr w:type="spellEnd"/>
          </w:p>
        </w:tc>
        <w:tc>
          <w:tcPr>
            <w:tcW w:w="1324" w:type="dxa"/>
            <w:vAlign w:val="center"/>
          </w:tcPr>
          <w:p w:rsidR="00CA0EBE" w:rsidRPr="007D5C3F" w:rsidRDefault="00CA0EBE" w:rsidP="00696FB1">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w:t>
            </w:r>
            <w:proofErr w:type="spellStart"/>
            <w:r w:rsidR="007E5DA2" w:rsidRPr="007D5C3F">
              <w:rPr>
                <w:rFonts w:ascii="Times New Roman" w:hAnsi="Times New Roman" w:cs="Times New Roman"/>
                <w:sz w:val="26"/>
                <w:szCs w:val="26"/>
                <w:lang w:val="nl-NL"/>
              </w:rPr>
              <w:t>Phòng</w:t>
            </w:r>
            <w:proofErr w:type="spellEnd"/>
            <w:r w:rsidR="007E5DA2" w:rsidRPr="007D5C3F">
              <w:rPr>
                <w:rFonts w:ascii="Times New Roman" w:hAnsi="Times New Roman" w:cs="Times New Roman"/>
                <w:sz w:val="26"/>
                <w:szCs w:val="26"/>
                <w:lang w:val="nl-NL"/>
              </w:rPr>
              <w:t xml:space="preserve"> </w:t>
            </w:r>
            <w:proofErr w:type="spellStart"/>
            <w:r w:rsidR="007E5DA2" w:rsidRPr="007D5C3F">
              <w:rPr>
                <w:rFonts w:ascii="Times New Roman" w:hAnsi="Times New Roman" w:cs="Times New Roman"/>
                <w:sz w:val="26"/>
                <w:szCs w:val="26"/>
                <w:lang w:val="nl-NL"/>
              </w:rPr>
              <w:t>chuyên</w:t>
            </w:r>
            <w:proofErr w:type="spellEnd"/>
            <w:r w:rsidR="007E5DA2" w:rsidRPr="007D5C3F">
              <w:rPr>
                <w:rFonts w:ascii="Times New Roman" w:hAnsi="Times New Roman" w:cs="Times New Roman"/>
                <w:sz w:val="26"/>
                <w:szCs w:val="26"/>
                <w:lang w:val="nl-NL"/>
              </w:rPr>
              <w:t xml:space="preserve"> </w:t>
            </w:r>
            <w:proofErr w:type="spellStart"/>
            <w:r w:rsidR="007E5DA2" w:rsidRPr="007D5C3F">
              <w:rPr>
                <w:rFonts w:ascii="Times New Roman" w:hAnsi="Times New Roman" w:cs="Times New Roman"/>
                <w:sz w:val="26"/>
                <w:szCs w:val="26"/>
                <w:lang w:val="nl-NL"/>
              </w:rPr>
              <w:t>môn</w:t>
            </w:r>
            <w:proofErr w:type="spellEnd"/>
            <w:r w:rsidR="007E5DA2" w:rsidRPr="007D5C3F">
              <w:rPr>
                <w:rFonts w:ascii="Times New Roman" w:hAnsi="Times New Roman" w:cs="Times New Roman"/>
                <w:sz w:val="26"/>
                <w:szCs w:val="26"/>
                <w:lang w:val="nl-NL"/>
              </w:rPr>
              <w:t xml:space="preserve"> </w:t>
            </w:r>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UBND </w:t>
            </w:r>
            <w:proofErr w:type="spellStart"/>
            <w:r w:rsidRPr="007D5C3F">
              <w:rPr>
                <w:rFonts w:ascii="Times New Roman" w:hAnsi="Times New Roman" w:cs="Times New Roman"/>
                <w:sz w:val="26"/>
                <w:szCs w:val="26"/>
                <w:lang w:val="nl-NL"/>
              </w:rPr>
              <w:t>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lastRenderedPageBreak/>
              <w:t>phố</w:t>
            </w:r>
            <w:proofErr w:type="spellEnd"/>
          </w:p>
        </w:tc>
        <w:tc>
          <w:tcPr>
            <w:tcW w:w="1179" w:type="dxa"/>
            <w:vAlign w:val="center"/>
          </w:tcPr>
          <w:p w:rsidR="00CA0EBE" w:rsidRPr="007D5C3F" w:rsidRDefault="003D6838" w:rsidP="003A32CE">
            <w:pPr>
              <w:jc w:val="center"/>
              <w:rPr>
                <w:rFonts w:ascii="Times New Roman" w:hAnsi="Times New Roman" w:cs="Times New Roman"/>
                <w:sz w:val="26"/>
                <w:szCs w:val="26"/>
              </w:rPr>
            </w:pPr>
            <w:r>
              <w:rPr>
                <w:rFonts w:ascii="Times New Roman" w:hAnsi="Times New Roman" w:cs="Times New Roman"/>
                <w:sz w:val="26"/>
                <w:szCs w:val="26"/>
                <w:lang w:val="vi-VN"/>
              </w:rPr>
              <w:lastRenderedPageBreak/>
              <w:t>02 giờ làm việc</w:t>
            </w:r>
          </w:p>
        </w:tc>
        <w:tc>
          <w:tcPr>
            <w:tcW w:w="1324" w:type="dxa"/>
            <w:vAlign w:val="center"/>
          </w:tcPr>
          <w:p w:rsidR="00CA0EBE" w:rsidRPr="007D5C3F" w:rsidRDefault="00CA0EBE" w:rsidP="007148A7">
            <w:pPr>
              <w:spacing w:before="20" w:after="20"/>
              <w:jc w:val="both"/>
              <w:rPr>
                <w:rFonts w:ascii="Times New Roman" w:hAnsi="Times New Roman" w:cs="Times New Roman"/>
                <w:sz w:val="26"/>
                <w:szCs w:val="26"/>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p>
        </w:tc>
        <w:tc>
          <w:tcPr>
            <w:tcW w:w="3544" w:type="dxa"/>
            <w:vAlign w:val="center"/>
          </w:tcPr>
          <w:p w:rsidR="00CA0EBE" w:rsidRPr="007D5C3F" w:rsidRDefault="00CA0EBE" w:rsidP="008D01E3">
            <w:pPr>
              <w:pStyle w:val="Header"/>
              <w:tabs>
                <w:tab w:val="clear" w:pos="4320"/>
                <w:tab w:val="clear" w:pos="8640"/>
              </w:tabs>
              <w:autoSpaceDE/>
              <w:autoSpaceDN/>
              <w:jc w:val="both"/>
              <w:rPr>
                <w:rFonts w:ascii="Times New Roman" w:hAnsi="Times New Roman" w:cs="Times New Roman"/>
                <w:sz w:val="26"/>
                <w:szCs w:val="26"/>
                <w:lang w:val="nl-NL"/>
              </w:rPr>
            </w:pPr>
            <w:proofErr w:type="spellStart"/>
            <w:r w:rsidRPr="007D5C3F">
              <w:rPr>
                <w:rFonts w:ascii="Times New Roman" w:hAnsi="Times New Roman" w:cs="Times New Roman"/>
                <w:sz w:val="26"/>
                <w:szCs w:val="26"/>
              </w:rPr>
              <w:t>Lãnh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đạo</w:t>
            </w:r>
            <w:proofErr w:type="spellEnd"/>
            <w:r w:rsidRPr="007D5C3F">
              <w:rPr>
                <w:rFonts w:ascii="Times New Roman" w:hAnsi="Times New Roman" w:cs="Times New Roman"/>
                <w:sz w:val="26"/>
                <w:szCs w:val="26"/>
              </w:rPr>
              <w:t xml:space="preserve"> </w:t>
            </w:r>
            <w:proofErr w:type="spellStart"/>
            <w:r w:rsidR="00232846" w:rsidRPr="007D5C3F">
              <w:rPr>
                <w:rFonts w:ascii="Times New Roman" w:hAnsi="Times New Roman" w:cs="Times New Roman"/>
                <w:sz w:val="26"/>
                <w:szCs w:val="26"/>
                <w:lang w:val="nl-NL"/>
              </w:rPr>
              <w:t>Phòng</w:t>
            </w:r>
            <w:proofErr w:type="spellEnd"/>
            <w:r w:rsidR="00232846" w:rsidRPr="007D5C3F">
              <w:rPr>
                <w:rFonts w:ascii="Times New Roman" w:hAnsi="Times New Roman" w:cs="Times New Roman"/>
                <w:sz w:val="26"/>
                <w:szCs w:val="26"/>
                <w:lang w:val="nl-NL"/>
              </w:rPr>
              <w:t xml:space="preserve"> </w:t>
            </w:r>
            <w:proofErr w:type="spellStart"/>
            <w:r w:rsidR="00232846" w:rsidRPr="007D5C3F">
              <w:rPr>
                <w:rFonts w:ascii="Times New Roman" w:hAnsi="Times New Roman" w:cs="Times New Roman"/>
                <w:sz w:val="26"/>
                <w:szCs w:val="26"/>
                <w:lang w:val="nl-NL"/>
              </w:rPr>
              <w:t>chuyên</w:t>
            </w:r>
            <w:proofErr w:type="spellEnd"/>
            <w:r w:rsidR="00232846" w:rsidRPr="007D5C3F">
              <w:rPr>
                <w:rFonts w:ascii="Times New Roman" w:hAnsi="Times New Roman" w:cs="Times New Roman"/>
                <w:sz w:val="26"/>
                <w:szCs w:val="26"/>
                <w:lang w:val="nl-NL"/>
              </w:rPr>
              <w:t xml:space="preserve"> </w:t>
            </w:r>
            <w:proofErr w:type="spellStart"/>
            <w:r w:rsidR="00232846" w:rsidRPr="007D5C3F">
              <w:rPr>
                <w:rFonts w:ascii="Times New Roman" w:hAnsi="Times New Roman" w:cs="Times New Roman"/>
                <w:sz w:val="26"/>
                <w:szCs w:val="26"/>
                <w:lang w:val="nl-NL"/>
              </w:rPr>
              <w:t>môn</w:t>
            </w:r>
            <w:proofErr w:type="spellEnd"/>
            <w:r w:rsidR="00232846" w:rsidRPr="007D5C3F">
              <w:rPr>
                <w:rFonts w:ascii="Times New Roman" w:hAnsi="Times New Roman" w:cs="Times New Roman"/>
                <w:sz w:val="26"/>
                <w:szCs w:val="26"/>
                <w:lang w:val="nl-NL"/>
              </w:rPr>
              <w:t xml:space="preserve"> </w:t>
            </w:r>
            <w:r w:rsidRPr="007D5C3F">
              <w:rPr>
                <w:rFonts w:ascii="Times New Roman" w:hAnsi="Times New Roman" w:cs="Times New Roman"/>
                <w:sz w:val="26"/>
                <w:szCs w:val="26"/>
              </w:rPr>
              <w:t>-</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phòng</w:t>
            </w:r>
            <w:proofErr w:type="spellEnd"/>
            <w:r w:rsidRPr="007D5C3F">
              <w:rPr>
                <w:rFonts w:ascii="Times New Roman" w:hAnsi="Times New Roman" w:cs="Times New Roman"/>
                <w:sz w:val="26"/>
                <w:szCs w:val="26"/>
              </w:rPr>
              <w:t xml:space="preserve"> UBND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phố</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xem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xét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ký</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Phiếu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kèm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theo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dự</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thảo</w:t>
            </w:r>
            <w:proofErr w:type="spellEnd"/>
            <w:r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dự</w:t>
            </w:r>
            <w:proofErr w:type="spellEnd"/>
            <w:r w:rsidR="008D01E3"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thảo</w:t>
            </w:r>
            <w:proofErr w:type="spellEnd"/>
            <w:r w:rsidR="008D01E3"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kết</w:t>
            </w:r>
            <w:proofErr w:type="spellEnd"/>
            <w:r w:rsidR="008D01E3"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quả</w:t>
            </w:r>
            <w:proofErr w:type="spellEnd"/>
            <w:r w:rsidR="008D01E3"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giải</w:t>
            </w:r>
            <w:proofErr w:type="spellEnd"/>
            <w:r w:rsidR="008D01E3"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quyết</w:t>
            </w:r>
            <w:proofErr w:type="spellEnd"/>
            <w:r w:rsidR="008D01E3"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hồ</w:t>
            </w:r>
            <w:proofErr w:type="spellEnd"/>
            <w:r w:rsidR="008D01E3" w:rsidRPr="007D5C3F">
              <w:rPr>
                <w:rFonts w:ascii="Times New Roman" w:hAnsi="Times New Roman" w:cs="Times New Roman"/>
                <w:sz w:val="26"/>
                <w:szCs w:val="26"/>
              </w:rPr>
              <w:t xml:space="preserve"> </w:t>
            </w:r>
            <w:proofErr w:type="spellStart"/>
            <w:r w:rsidR="008D01E3"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của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Phòng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Xã</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ký</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Tờ</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lãnh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đạo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phòng</w:t>
            </w:r>
            <w:proofErr w:type="spellEnd"/>
            <w:r w:rsidRPr="007D5C3F">
              <w:rPr>
                <w:rFonts w:ascii="Times New Roman" w:hAnsi="Times New Roman" w:cs="Times New Roman"/>
                <w:sz w:val="26"/>
                <w:szCs w:val="26"/>
              </w:rPr>
              <w:t xml:space="preserve"> UBND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phố</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xem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xét</w:t>
            </w:r>
            <w:proofErr w:type="spellEnd"/>
            <w:r w:rsidRPr="007D5C3F">
              <w:rPr>
                <w:rFonts w:ascii="Times New Roman" w:hAnsi="Times New Roman" w:cs="Times New Roman"/>
                <w:sz w:val="26"/>
                <w:szCs w:val="26"/>
              </w:rPr>
              <w:t xml:space="preserve">. </w:t>
            </w:r>
          </w:p>
        </w:tc>
      </w:tr>
      <w:tr w:rsidR="007D5C3F" w:rsidRPr="007D5C3F" w:rsidTr="00112431">
        <w:trPr>
          <w:trHeight w:val="1178"/>
        </w:trPr>
        <w:tc>
          <w:tcPr>
            <w:tcW w:w="817" w:type="dxa"/>
            <w:vAlign w:val="center"/>
          </w:tcPr>
          <w:p w:rsidR="00CA0EBE" w:rsidRPr="007D5C3F" w:rsidRDefault="00CA0EBE" w:rsidP="001B5D48">
            <w:pPr>
              <w:jc w:val="center"/>
              <w:rPr>
                <w:rFonts w:ascii="Times New Roman" w:hAnsi="Times New Roman" w:cs="Times New Roman"/>
                <w:sz w:val="26"/>
                <w:szCs w:val="26"/>
                <w:lang w:val="en-US"/>
              </w:rPr>
            </w:pPr>
            <w:r w:rsidRPr="007D5C3F">
              <w:rPr>
                <w:rFonts w:ascii="Times New Roman" w:hAnsi="Times New Roman" w:cs="Times New Roman"/>
                <w:sz w:val="26"/>
                <w:szCs w:val="26"/>
              </w:rPr>
              <w:t>B1</w:t>
            </w:r>
            <w:r w:rsidR="00A43622" w:rsidRPr="007D5C3F">
              <w:rPr>
                <w:rFonts w:ascii="Times New Roman" w:hAnsi="Times New Roman" w:cs="Times New Roman"/>
                <w:sz w:val="26"/>
                <w:szCs w:val="26"/>
                <w:lang w:val="en-US"/>
              </w:rPr>
              <w:t>2</w:t>
            </w:r>
          </w:p>
        </w:tc>
        <w:tc>
          <w:tcPr>
            <w:tcW w:w="1134" w:type="dxa"/>
            <w:vAlign w:val="center"/>
          </w:tcPr>
          <w:p w:rsidR="00CA0EBE" w:rsidRPr="007D5C3F" w:rsidRDefault="00CA0EBE" w:rsidP="001B5D48">
            <w:pPr>
              <w:jc w:val="center"/>
              <w:rPr>
                <w:rFonts w:ascii="Times New Roman" w:hAnsi="Times New Roman" w:cs="Times New Roman"/>
                <w:b/>
                <w:sz w:val="26"/>
                <w:szCs w:val="26"/>
                <w:lang w:val="nl-NL"/>
              </w:rPr>
            </w:pPr>
            <w:proofErr w:type="spellStart"/>
            <w:r w:rsidRPr="007D5C3F">
              <w:rPr>
                <w:rFonts w:ascii="Times New Roman" w:hAnsi="Times New Roman" w:cs="Times New Roman"/>
                <w:b/>
                <w:sz w:val="26"/>
                <w:szCs w:val="26"/>
                <w:lang w:val="nl-NL"/>
              </w:rPr>
              <w:t>Xem</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xét</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trình</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ký</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văn</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bản</w:t>
            </w:r>
            <w:proofErr w:type="spellEnd"/>
            <w:r w:rsidRPr="007D5C3F">
              <w:rPr>
                <w:rFonts w:ascii="Times New Roman" w:hAnsi="Times New Roman" w:cs="Times New Roman"/>
                <w:b/>
                <w:sz w:val="26"/>
                <w:szCs w:val="26"/>
                <w:lang w:val="nl-NL"/>
              </w:rPr>
              <w:t xml:space="preserve"> </w:t>
            </w:r>
          </w:p>
        </w:tc>
        <w:tc>
          <w:tcPr>
            <w:tcW w:w="1324" w:type="dxa"/>
            <w:vAlign w:val="center"/>
          </w:tcPr>
          <w:p w:rsidR="00CA0EBE" w:rsidRPr="007D5C3F" w:rsidRDefault="00CA0EBE" w:rsidP="00AC4DA9">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UBND </w:t>
            </w:r>
            <w:proofErr w:type="spellStart"/>
            <w:r w:rsidRPr="007D5C3F">
              <w:rPr>
                <w:rFonts w:ascii="Times New Roman" w:hAnsi="Times New Roman" w:cs="Times New Roman"/>
                <w:sz w:val="26"/>
                <w:szCs w:val="26"/>
                <w:lang w:val="nl-NL"/>
              </w:rPr>
              <w:t>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phố</w:t>
            </w:r>
            <w:proofErr w:type="spellEnd"/>
          </w:p>
        </w:tc>
        <w:tc>
          <w:tcPr>
            <w:tcW w:w="1179" w:type="dxa"/>
            <w:vAlign w:val="center"/>
          </w:tcPr>
          <w:p w:rsidR="00CA0EBE" w:rsidRPr="007D5C3F" w:rsidRDefault="00CA0EBE" w:rsidP="003A32CE">
            <w:pPr>
              <w:jc w:val="center"/>
              <w:rPr>
                <w:rFonts w:ascii="Times New Roman" w:hAnsi="Times New Roman" w:cs="Times New Roman"/>
                <w:sz w:val="26"/>
                <w:szCs w:val="26"/>
              </w:rPr>
            </w:pPr>
            <w:r w:rsidRPr="007D5C3F">
              <w:rPr>
                <w:rFonts w:ascii="Times New Roman" w:hAnsi="Times New Roman" w:cs="Times New Roman"/>
                <w:sz w:val="26"/>
                <w:szCs w:val="26"/>
                <w:lang w:val="en-US"/>
              </w:rPr>
              <w:t xml:space="preserve">0,5 </w:t>
            </w:r>
            <w:proofErr w:type="spellStart"/>
            <w:r w:rsidRPr="007D5C3F">
              <w:rPr>
                <w:rFonts w:ascii="Times New Roman" w:hAnsi="Times New Roman" w:cs="Times New Roman"/>
                <w:sz w:val="26"/>
                <w:szCs w:val="26"/>
              </w:rPr>
              <w:t>ngày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làm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việc</w:t>
            </w:r>
            <w:proofErr w:type="spellEnd"/>
          </w:p>
        </w:tc>
        <w:tc>
          <w:tcPr>
            <w:tcW w:w="1324" w:type="dxa"/>
            <w:vAlign w:val="center"/>
          </w:tcPr>
          <w:p w:rsidR="00CA0EBE" w:rsidRPr="007D5C3F" w:rsidRDefault="00CA0EBE" w:rsidP="007148A7">
            <w:pPr>
              <w:spacing w:before="20" w:after="20"/>
              <w:jc w:val="both"/>
              <w:rPr>
                <w:rFonts w:ascii="Times New Roman" w:hAnsi="Times New Roman" w:cs="Times New Roman"/>
                <w:sz w:val="26"/>
                <w:szCs w:val="26"/>
              </w:rPr>
            </w:pPr>
          </w:p>
          <w:p w:rsidR="00CA0EBE" w:rsidRPr="007D5C3F" w:rsidRDefault="00CA0EBE" w:rsidP="007148A7">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p>
        </w:tc>
        <w:tc>
          <w:tcPr>
            <w:tcW w:w="3544" w:type="dxa"/>
          </w:tcPr>
          <w:p w:rsidR="00CA0EBE" w:rsidRPr="007D5C3F" w:rsidRDefault="00CA0EBE" w:rsidP="000336FD">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UBND </w:t>
            </w:r>
            <w:proofErr w:type="spellStart"/>
            <w:r w:rsidRPr="007D5C3F">
              <w:rPr>
                <w:rFonts w:ascii="Times New Roman" w:hAnsi="Times New Roman" w:cs="Times New Roman"/>
                <w:sz w:val="26"/>
                <w:szCs w:val="26"/>
                <w:lang w:val="nl-NL"/>
              </w:rPr>
              <w:t>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phố</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xem</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xét</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hồ</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sơ</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tài</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liệu</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liên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quan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duyệt</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Phiếu</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và</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dự</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thảo</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bản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UBND </w:t>
            </w:r>
            <w:proofErr w:type="spellStart"/>
            <w:r w:rsidRPr="007D5C3F">
              <w:rPr>
                <w:rFonts w:ascii="Times New Roman" w:hAnsi="Times New Roman" w:cs="Times New Roman"/>
                <w:sz w:val="26"/>
                <w:szCs w:val="26"/>
                <w:lang w:val="nl-NL"/>
              </w:rPr>
              <w:t>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phố</w:t>
            </w:r>
            <w:proofErr w:type="spellEnd"/>
          </w:p>
        </w:tc>
      </w:tr>
      <w:tr w:rsidR="007D5C3F" w:rsidRPr="007D5C3F" w:rsidTr="00112431">
        <w:trPr>
          <w:trHeight w:val="1178"/>
        </w:trPr>
        <w:tc>
          <w:tcPr>
            <w:tcW w:w="817" w:type="dxa"/>
            <w:vAlign w:val="center"/>
          </w:tcPr>
          <w:p w:rsidR="00CA0EBE" w:rsidRPr="007D5C3F" w:rsidRDefault="00CA0EBE" w:rsidP="001B5D48">
            <w:pPr>
              <w:jc w:val="center"/>
              <w:rPr>
                <w:rFonts w:ascii="Times New Roman" w:hAnsi="Times New Roman" w:cs="Times New Roman"/>
                <w:sz w:val="26"/>
                <w:szCs w:val="26"/>
                <w:lang w:val="en-US"/>
              </w:rPr>
            </w:pPr>
            <w:r w:rsidRPr="007D5C3F">
              <w:rPr>
                <w:rFonts w:ascii="Times New Roman" w:hAnsi="Times New Roman" w:cs="Times New Roman"/>
                <w:sz w:val="26"/>
                <w:szCs w:val="26"/>
              </w:rPr>
              <w:t>B1</w:t>
            </w:r>
            <w:r w:rsidR="00A43622" w:rsidRPr="007D5C3F">
              <w:rPr>
                <w:rFonts w:ascii="Times New Roman" w:hAnsi="Times New Roman" w:cs="Times New Roman"/>
                <w:sz w:val="26"/>
                <w:szCs w:val="26"/>
                <w:lang w:val="en-US"/>
              </w:rPr>
              <w:t>3</w:t>
            </w:r>
          </w:p>
        </w:tc>
        <w:tc>
          <w:tcPr>
            <w:tcW w:w="1134" w:type="dxa"/>
            <w:vAlign w:val="center"/>
          </w:tcPr>
          <w:p w:rsidR="00CA0EBE" w:rsidRPr="007D5C3F" w:rsidRDefault="00CA0EBE" w:rsidP="001B5D48">
            <w:pPr>
              <w:jc w:val="center"/>
              <w:rPr>
                <w:rFonts w:ascii="Times New Roman" w:hAnsi="Times New Roman" w:cs="Times New Roman"/>
                <w:b/>
                <w:sz w:val="26"/>
                <w:szCs w:val="26"/>
                <w:lang w:val="nl-NL"/>
              </w:rPr>
            </w:pPr>
            <w:proofErr w:type="spellStart"/>
            <w:r w:rsidRPr="007D5C3F">
              <w:rPr>
                <w:rFonts w:ascii="Times New Roman" w:hAnsi="Times New Roman" w:cs="Times New Roman"/>
                <w:b/>
                <w:sz w:val="26"/>
                <w:szCs w:val="26"/>
                <w:lang w:val="nl-NL"/>
              </w:rPr>
              <w:t>Xem</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xét</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ký</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duyệt</w:t>
            </w:r>
            <w:proofErr w:type="spellEnd"/>
          </w:p>
        </w:tc>
        <w:tc>
          <w:tcPr>
            <w:tcW w:w="1324" w:type="dxa"/>
            <w:vAlign w:val="center"/>
          </w:tcPr>
          <w:p w:rsidR="00CA0EBE" w:rsidRPr="007D5C3F" w:rsidRDefault="00A57820" w:rsidP="001B5D48">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w:t>
            </w:r>
            <w:r w:rsidR="00CA0EBE" w:rsidRPr="007D5C3F">
              <w:rPr>
                <w:rFonts w:ascii="Times New Roman" w:hAnsi="Times New Roman" w:cs="Times New Roman"/>
                <w:sz w:val="26"/>
                <w:szCs w:val="26"/>
                <w:lang w:val="nl-NL"/>
              </w:rPr>
              <w:t xml:space="preserve">UBND </w:t>
            </w:r>
            <w:proofErr w:type="spellStart"/>
            <w:r w:rsidR="00CA0EBE" w:rsidRPr="007D5C3F">
              <w:rPr>
                <w:rFonts w:ascii="Times New Roman" w:hAnsi="Times New Roman" w:cs="Times New Roman"/>
                <w:sz w:val="26"/>
                <w:szCs w:val="26"/>
                <w:lang w:val="nl-NL"/>
              </w:rPr>
              <w:t>Thành</w:t>
            </w:r>
            <w:proofErr w:type="spellEnd"/>
            <w:r w:rsidR="00CA0EBE" w:rsidRPr="007D5C3F">
              <w:rPr>
                <w:rFonts w:ascii="Times New Roman" w:hAnsi="Times New Roman" w:cs="Times New Roman"/>
                <w:sz w:val="26"/>
                <w:szCs w:val="26"/>
                <w:lang w:val="nl-NL"/>
              </w:rPr>
              <w:t xml:space="preserve"> </w:t>
            </w:r>
            <w:proofErr w:type="spellStart"/>
            <w:r w:rsidR="00CA0EBE" w:rsidRPr="007D5C3F">
              <w:rPr>
                <w:rFonts w:ascii="Times New Roman" w:hAnsi="Times New Roman" w:cs="Times New Roman"/>
                <w:sz w:val="26"/>
                <w:szCs w:val="26"/>
                <w:lang w:val="nl-NL"/>
              </w:rPr>
              <w:t>phố</w:t>
            </w:r>
            <w:proofErr w:type="spellEnd"/>
          </w:p>
        </w:tc>
        <w:tc>
          <w:tcPr>
            <w:tcW w:w="1179" w:type="dxa"/>
            <w:vAlign w:val="center"/>
          </w:tcPr>
          <w:p w:rsidR="00CA0EBE" w:rsidRPr="007D5C3F" w:rsidRDefault="00CA0EBE" w:rsidP="003A32CE">
            <w:pPr>
              <w:jc w:val="center"/>
              <w:rPr>
                <w:rFonts w:ascii="Times New Roman" w:hAnsi="Times New Roman" w:cs="Times New Roman"/>
                <w:sz w:val="26"/>
                <w:szCs w:val="26"/>
              </w:rPr>
            </w:pPr>
            <w:r w:rsidRPr="007D5C3F">
              <w:rPr>
                <w:rFonts w:ascii="Times New Roman" w:hAnsi="Times New Roman" w:cs="Times New Roman"/>
                <w:sz w:val="26"/>
                <w:szCs w:val="26"/>
              </w:rPr>
              <w:t>0</w:t>
            </w:r>
            <w:r w:rsidR="006F6CB4">
              <w:rPr>
                <w:rFonts w:ascii="Times New Roman" w:hAnsi="Times New Roman" w:cs="Times New Roman"/>
                <w:sz w:val="26"/>
                <w:szCs w:val="26"/>
                <w:lang w:val="vi-VN"/>
              </w:rPr>
              <w:t>1</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ngày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làm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việc</w:t>
            </w:r>
            <w:proofErr w:type="spellEnd"/>
          </w:p>
        </w:tc>
        <w:tc>
          <w:tcPr>
            <w:tcW w:w="1324" w:type="dxa"/>
            <w:vAlign w:val="center"/>
          </w:tcPr>
          <w:p w:rsidR="00CA0EBE" w:rsidRPr="007D5C3F" w:rsidRDefault="00CA0EBE" w:rsidP="007148A7">
            <w:pPr>
              <w:spacing w:before="20" w:after="20"/>
              <w:jc w:val="both"/>
              <w:rPr>
                <w:rFonts w:ascii="Times New Roman" w:hAnsi="Times New Roman" w:cs="Times New Roman"/>
                <w:sz w:val="26"/>
                <w:szCs w:val="26"/>
              </w:rPr>
            </w:pPr>
          </w:p>
          <w:p w:rsidR="00CA0EBE" w:rsidRPr="007D5C3F" w:rsidRDefault="00CA0EBE" w:rsidP="007148A7">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p>
        </w:tc>
        <w:tc>
          <w:tcPr>
            <w:tcW w:w="3544" w:type="dxa"/>
          </w:tcPr>
          <w:p w:rsidR="00CA0EBE" w:rsidRPr="007D5C3F" w:rsidRDefault="00CA0EBE" w:rsidP="007148A7">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UBND </w:t>
            </w:r>
            <w:proofErr w:type="spellStart"/>
            <w:r w:rsidRPr="007D5C3F">
              <w:rPr>
                <w:rFonts w:ascii="Times New Roman" w:hAnsi="Times New Roman" w:cs="Times New Roman"/>
                <w:sz w:val="26"/>
                <w:szCs w:val="26"/>
                <w:lang w:val="nl-NL"/>
              </w:rPr>
              <w:t>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phố</w:t>
            </w:r>
            <w:proofErr w:type="spellEnd"/>
            <w:r w:rsidRPr="007D5C3F">
              <w:rPr>
                <w:rFonts w:ascii="Times New Roman" w:hAnsi="Times New Roman" w:cs="Times New Roman"/>
                <w:sz w:val="26"/>
                <w:szCs w:val="26"/>
                <w:lang w:val="nl-NL"/>
              </w:rPr>
              <w:t xml:space="preserve"> x</w:t>
            </w:r>
            <w:proofErr w:type="spellStart"/>
            <w:r w:rsidRPr="007D5C3F">
              <w:rPr>
                <w:rFonts w:ascii="Times New Roman" w:hAnsi="Times New Roman" w:cs="Times New Roman"/>
                <w:sz w:val="26"/>
                <w:szCs w:val="26"/>
              </w:rPr>
              <w:t>em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xét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tài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liệu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liên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quan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ký</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duyệt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 xml:space="preserve"> </w:t>
            </w:r>
          </w:p>
        </w:tc>
      </w:tr>
      <w:tr w:rsidR="007D5C3F" w:rsidRPr="007D5C3F" w:rsidTr="00112431">
        <w:trPr>
          <w:trHeight w:val="1178"/>
        </w:trPr>
        <w:tc>
          <w:tcPr>
            <w:tcW w:w="817" w:type="dxa"/>
            <w:vAlign w:val="center"/>
          </w:tcPr>
          <w:p w:rsidR="00CA0EBE" w:rsidRPr="007D5C3F" w:rsidRDefault="00CA0EBE" w:rsidP="001B5D48">
            <w:pPr>
              <w:jc w:val="center"/>
              <w:rPr>
                <w:rFonts w:ascii="Times New Roman" w:hAnsi="Times New Roman" w:cs="Times New Roman"/>
                <w:sz w:val="26"/>
                <w:szCs w:val="26"/>
                <w:lang w:val="en-US"/>
              </w:rPr>
            </w:pPr>
            <w:r w:rsidRPr="007D5C3F">
              <w:rPr>
                <w:rFonts w:ascii="Times New Roman" w:hAnsi="Times New Roman" w:cs="Times New Roman"/>
                <w:sz w:val="26"/>
                <w:szCs w:val="26"/>
              </w:rPr>
              <w:t>B1</w:t>
            </w:r>
            <w:r w:rsidR="00A43622" w:rsidRPr="007D5C3F">
              <w:rPr>
                <w:rFonts w:ascii="Times New Roman" w:hAnsi="Times New Roman" w:cs="Times New Roman"/>
                <w:sz w:val="26"/>
                <w:szCs w:val="26"/>
                <w:lang w:val="en-US"/>
              </w:rPr>
              <w:t>4</w:t>
            </w:r>
          </w:p>
        </w:tc>
        <w:tc>
          <w:tcPr>
            <w:tcW w:w="1134" w:type="dxa"/>
            <w:vAlign w:val="center"/>
          </w:tcPr>
          <w:p w:rsidR="00CA0EBE" w:rsidRPr="007D5C3F" w:rsidRDefault="00CA0EBE" w:rsidP="001B5D48">
            <w:pPr>
              <w:jc w:val="center"/>
              <w:rPr>
                <w:rFonts w:ascii="Times New Roman" w:hAnsi="Times New Roman" w:cs="Times New Roman"/>
                <w:b/>
                <w:sz w:val="26"/>
                <w:szCs w:val="26"/>
                <w:lang w:val="nl-NL"/>
              </w:rPr>
            </w:pPr>
            <w:proofErr w:type="spellStart"/>
            <w:r w:rsidRPr="007D5C3F">
              <w:rPr>
                <w:rFonts w:ascii="Times New Roman" w:hAnsi="Times New Roman" w:cs="Times New Roman"/>
                <w:b/>
                <w:sz w:val="26"/>
                <w:szCs w:val="26"/>
                <w:lang w:val="nl-NL"/>
              </w:rPr>
              <w:t>Phát</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hành</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văn</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bản</w:t>
            </w:r>
            <w:proofErr w:type="spellEnd"/>
          </w:p>
        </w:tc>
        <w:tc>
          <w:tcPr>
            <w:tcW w:w="1324" w:type="dxa"/>
            <w:vAlign w:val="center"/>
          </w:tcPr>
          <w:p w:rsidR="00CA0EBE" w:rsidRPr="007D5C3F" w:rsidRDefault="00CA0EBE" w:rsidP="001B5D48">
            <w:pPr>
              <w:jc w:val="center"/>
              <w:rPr>
                <w:rFonts w:ascii="Times New Roman" w:hAnsi="Times New Roman" w:cs="Times New Roman"/>
                <w:sz w:val="26"/>
                <w:szCs w:val="26"/>
                <w:lang w:val="nl-NL"/>
              </w:rPr>
            </w:pP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thư</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HCQT -</w:t>
            </w:r>
            <w:proofErr w:type="spellStart"/>
            <w:r w:rsidRPr="007D5C3F">
              <w:rPr>
                <w:rFonts w:ascii="Times New Roman" w:hAnsi="Times New Roman" w:cs="Times New Roman"/>
                <w:sz w:val="26"/>
                <w:szCs w:val="26"/>
                <w:lang w:val="nl-NL"/>
              </w:rPr>
              <w:t>Văn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UBND </w:t>
            </w:r>
            <w:proofErr w:type="spellStart"/>
            <w:r w:rsidRPr="007D5C3F">
              <w:rPr>
                <w:rFonts w:ascii="Times New Roman" w:hAnsi="Times New Roman" w:cs="Times New Roman"/>
                <w:sz w:val="26"/>
                <w:szCs w:val="26"/>
                <w:lang w:val="nl-NL"/>
              </w:rPr>
              <w:t>Thành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phố</w:t>
            </w:r>
            <w:proofErr w:type="spellEnd"/>
          </w:p>
        </w:tc>
        <w:tc>
          <w:tcPr>
            <w:tcW w:w="1179" w:type="dxa"/>
            <w:vAlign w:val="center"/>
          </w:tcPr>
          <w:p w:rsidR="00CA0EBE" w:rsidRPr="007D5C3F" w:rsidRDefault="003D6838" w:rsidP="003A32CE">
            <w:pPr>
              <w:jc w:val="center"/>
              <w:rPr>
                <w:rFonts w:ascii="Times New Roman" w:hAnsi="Times New Roman" w:cs="Times New Roman"/>
                <w:sz w:val="26"/>
                <w:szCs w:val="26"/>
              </w:rPr>
            </w:pPr>
            <w:r>
              <w:rPr>
                <w:rFonts w:ascii="Times New Roman" w:hAnsi="Times New Roman" w:cs="Times New Roman"/>
                <w:sz w:val="26"/>
                <w:szCs w:val="26"/>
                <w:lang w:val="vi-VN"/>
              </w:rPr>
              <w:t>02 giờ làm việc</w:t>
            </w:r>
          </w:p>
        </w:tc>
        <w:tc>
          <w:tcPr>
            <w:tcW w:w="1324" w:type="dxa"/>
            <w:vAlign w:val="center"/>
          </w:tcPr>
          <w:p w:rsidR="00CA0EBE" w:rsidRPr="007D5C3F" w:rsidRDefault="00CA0EBE" w:rsidP="007148A7">
            <w:pPr>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đã</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được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phê</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duyệt</w:t>
            </w:r>
            <w:proofErr w:type="spellEnd"/>
            <w:r w:rsidRPr="007D5C3F">
              <w:rPr>
                <w:rFonts w:ascii="Times New Roman" w:hAnsi="Times New Roman" w:cs="Times New Roman"/>
                <w:sz w:val="26"/>
                <w:szCs w:val="26"/>
              </w:rPr>
              <w:t xml:space="preserve"> k</w:t>
            </w:r>
            <w:r w:rsidRPr="007D5C3F">
              <w:rPr>
                <w:rFonts w:ascii="Times New Roman" w:hAnsi="Times New Roman" w:cs="Times New Roman"/>
                <w:sz w:val="26"/>
                <w:szCs w:val="26"/>
                <w:lang w:val="vi-VN"/>
              </w:rPr>
              <w:t>ết quả giải quyết TTHC</w:t>
            </w:r>
          </w:p>
        </w:tc>
        <w:tc>
          <w:tcPr>
            <w:tcW w:w="3544" w:type="dxa"/>
          </w:tcPr>
          <w:p w:rsidR="00CA0EBE" w:rsidRPr="007D5C3F" w:rsidRDefault="00CA0EBE" w:rsidP="007148A7">
            <w:pPr>
              <w:jc w:val="both"/>
              <w:rPr>
                <w:rFonts w:ascii="Times New Roman" w:hAnsi="Times New Roman" w:cs="Times New Roman"/>
                <w:sz w:val="26"/>
                <w:szCs w:val="26"/>
              </w:rPr>
            </w:pPr>
            <w:r w:rsidRPr="007D5C3F">
              <w:rPr>
                <w:rFonts w:ascii="Times New Roman" w:hAnsi="Times New Roman" w:cs="Times New Roman"/>
                <w:sz w:val="26"/>
                <w:szCs w:val="26"/>
              </w:rPr>
              <w:t xml:space="preserve">Cho </w:t>
            </w:r>
            <w:proofErr w:type="spellStart"/>
            <w:r w:rsidRPr="007D5C3F">
              <w:rPr>
                <w:rFonts w:ascii="Times New Roman" w:hAnsi="Times New Roman" w:cs="Times New Roman"/>
                <w:sz w:val="26"/>
                <w:szCs w:val="26"/>
              </w:rPr>
              <w:t>số</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sổ</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đóng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dấu</w:t>
            </w:r>
            <w:proofErr w:type="spellEnd"/>
            <w:r w:rsidRPr="007D5C3F">
              <w:rPr>
                <w:rFonts w:ascii="Times New Roman" w:hAnsi="Times New Roman" w:cs="Times New Roman"/>
                <w:sz w:val="26"/>
                <w:szCs w:val="26"/>
              </w:rPr>
              <w:t xml:space="preserve">, ban </w:t>
            </w:r>
            <w:proofErr w:type="spellStart"/>
            <w:r w:rsidRPr="007D5C3F">
              <w:rPr>
                <w:rFonts w:ascii="Times New Roman" w:hAnsi="Times New Roman" w:cs="Times New Roman"/>
                <w:sz w:val="26"/>
                <w:szCs w:val="26"/>
              </w:rPr>
              <w: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bản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chuyển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Sở</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ngành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được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phân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quản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w:t>
            </w:r>
          </w:p>
        </w:tc>
      </w:tr>
      <w:tr w:rsidR="00E9783F" w:rsidRPr="007D5C3F" w:rsidTr="00CE79F1">
        <w:trPr>
          <w:trHeight w:val="1178"/>
        </w:trPr>
        <w:tc>
          <w:tcPr>
            <w:tcW w:w="817" w:type="dxa"/>
          </w:tcPr>
          <w:p w:rsidR="00E9783F" w:rsidRPr="009C4207" w:rsidRDefault="00E9783F" w:rsidP="00E9783F">
            <w:pPr>
              <w:jc w:val="center"/>
              <w:rPr>
                <w:rFonts w:ascii="Times New Roman" w:hAnsi="Times New Roman" w:cs="Times New Roman"/>
                <w:sz w:val="26"/>
                <w:szCs w:val="26"/>
              </w:rPr>
            </w:pPr>
            <w:r>
              <w:rPr>
                <w:rFonts w:ascii="Times New Roman" w:hAnsi="Times New Roman" w:cs="Times New Roman"/>
                <w:sz w:val="26"/>
                <w:szCs w:val="26"/>
              </w:rPr>
              <w:t>B15</w:t>
            </w:r>
          </w:p>
        </w:tc>
        <w:tc>
          <w:tcPr>
            <w:tcW w:w="1134" w:type="dxa"/>
          </w:tcPr>
          <w:p w:rsidR="00E9783F" w:rsidRPr="009C4207" w:rsidRDefault="00E9783F" w:rsidP="00E9783F">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Tiếp</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nhận</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của</w:t>
            </w:r>
            <w:proofErr w:type="spellEnd"/>
            <w:r>
              <w:rPr>
                <w:rFonts w:ascii="Times New Roman" w:hAnsi="Times New Roman" w:cs="Times New Roman"/>
                <w:b/>
                <w:sz w:val="26"/>
                <w:szCs w:val="26"/>
                <w:lang w:val="nl-NL"/>
              </w:rPr>
              <w:t xml:space="preserve"> UBND </w:t>
            </w:r>
            <w:proofErr w:type="spellStart"/>
            <w:r>
              <w:rPr>
                <w:rFonts w:ascii="Times New Roman" w:hAnsi="Times New Roman" w:cs="Times New Roman"/>
                <w:b/>
                <w:sz w:val="26"/>
                <w:szCs w:val="26"/>
                <w:lang w:val="nl-NL"/>
              </w:rPr>
              <w:t>Thành</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phố</w:t>
            </w:r>
            <w:proofErr w:type="spellEnd"/>
          </w:p>
        </w:tc>
        <w:tc>
          <w:tcPr>
            <w:tcW w:w="1324" w:type="dxa"/>
          </w:tcPr>
          <w:p w:rsidR="00E9783F" w:rsidRPr="009C4207" w:rsidRDefault="00E9783F" w:rsidP="00E9783F">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Văn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thư</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Sở</w:t>
            </w:r>
            <w:proofErr w:type="spellEnd"/>
          </w:p>
        </w:tc>
        <w:tc>
          <w:tcPr>
            <w:tcW w:w="1179" w:type="dxa"/>
          </w:tcPr>
          <w:p w:rsidR="00E9783F" w:rsidRPr="009C4207" w:rsidRDefault="00E9783F" w:rsidP="00E9783F">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324" w:type="dxa"/>
          </w:tcPr>
          <w:p w:rsidR="00E9783F" w:rsidRPr="009C4207" w:rsidRDefault="00E9783F" w:rsidP="00E9783F">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phê</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duyệt</w:t>
            </w:r>
            <w:proofErr w:type="spellEnd"/>
            <w:r w:rsidRPr="00A71308">
              <w:rPr>
                <w:rFonts w:ascii="Times New Roman" w:hAnsi="Times New Roman" w:cs="Times New Roman"/>
                <w:sz w:val="26"/>
                <w:szCs w:val="26"/>
              </w:rPr>
              <w:t xml:space="preserve"> k</w:t>
            </w:r>
            <w:r w:rsidRPr="00A71308">
              <w:rPr>
                <w:rFonts w:ascii="Times New Roman" w:hAnsi="Times New Roman" w:cs="Times New Roman"/>
                <w:sz w:val="26"/>
                <w:szCs w:val="26"/>
                <w:lang w:val="vi-VN"/>
              </w:rPr>
              <w:t>ết quả giải quyết TTHC</w:t>
            </w:r>
          </w:p>
        </w:tc>
        <w:tc>
          <w:tcPr>
            <w:tcW w:w="3544" w:type="dxa"/>
          </w:tcPr>
          <w:p w:rsidR="00E9783F" w:rsidRPr="009C4207" w:rsidRDefault="00E9783F" w:rsidP="00E9783F">
            <w:pPr>
              <w:jc w:val="both"/>
              <w:rPr>
                <w:rFonts w:ascii="Times New Roman" w:hAnsi="Times New Roman" w:cs="Times New Roman"/>
                <w:sz w:val="26"/>
                <w:szCs w:val="26"/>
              </w:rPr>
            </w:pPr>
            <w:proofErr w:type="spellStart"/>
            <w:r>
              <w:rPr>
                <w:rFonts w:ascii="Times New Roman" w:hAnsi="Times New Roman" w:cs="Times New Roman"/>
                <w:sz w:val="26"/>
                <w:szCs w:val="26"/>
                <w:lang w:val="en-US"/>
              </w:rPr>
              <w:t>Tiếp</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và</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Bộ</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phận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một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cửa</w:t>
            </w:r>
            <w:proofErr w:type="spellEnd"/>
          </w:p>
        </w:tc>
      </w:tr>
      <w:tr w:rsidR="00E9783F" w:rsidRPr="007D5C3F" w:rsidTr="00CE79F1">
        <w:trPr>
          <w:trHeight w:val="1178"/>
        </w:trPr>
        <w:tc>
          <w:tcPr>
            <w:tcW w:w="817" w:type="dxa"/>
          </w:tcPr>
          <w:p w:rsidR="00E9783F" w:rsidRPr="009C4207" w:rsidRDefault="00E9783F" w:rsidP="00E9783F">
            <w:pPr>
              <w:jc w:val="center"/>
              <w:rPr>
                <w:rFonts w:ascii="Times New Roman" w:hAnsi="Times New Roman" w:cs="Times New Roman"/>
                <w:sz w:val="26"/>
                <w:szCs w:val="26"/>
              </w:rPr>
            </w:pPr>
            <w:r>
              <w:rPr>
                <w:rFonts w:ascii="Times New Roman" w:hAnsi="Times New Roman" w:cs="Times New Roman"/>
                <w:sz w:val="26"/>
                <w:szCs w:val="26"/>
              </w:rPr>
              <w:t>B16</w:t>
            </w:r>
          </w:p>
        </w:tc>
        <w:tc>
          <w:tcPr>
            <w:tcW w:w="1134" w:type="dxa"/>
          </w:tcPr>
          <w:p w:rsidR="00E9783F" w:rsidRPr="009C4207" w:rsidRDefault="00E9783F" w:rsidP="00E9783F">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Trả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lưu</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hồ</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sơ</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thống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kê</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và</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theo</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dõi</w:t>
            </w:r>
            <w:proofErr w:type="spellEnd"/>
          </w:p>
        </w:tc>
        <w:tc>
          <w:tcPr>
            <w:tcW w:w="1324" w:type="dxa"/>
          </w:tcPr>
          <w:p w:rsidR="00E9783F" w:rsidRPr="009C4207" w:rsidRDefault="00E9783F" w:rsidP="00E9783F">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Bộ</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phận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tiếp</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kết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quả</w:t>
            </w:r>
            <w:proofErr w:type="spellEnd"/>
          </w:p>
        </w:tc>
        <w:tc>
          <w:tcPr>
            <w:tcW w:w="1179" w:type="dxa"/>
          </w:tcPr>
          <w:p w:rsidR="00E9783F" w:rsidRPr="009C4207" w:rsidRDefault="00E9783F" w:rsidP="00E9783F">
            <w:pPr>
              <w:jc w:val="center"/>
              <w:rPr>
                <w:rFonts w:ascii="Times New Roman" w:hAnsi="Times New Roman" w:cs="Times New Roman"/>
                <w:sz w:val="26"/>
                <w:szCs w:val="26"/>
              </w:rPr>
            </w:pPr>
            <w:r>
              <w:rPr>
                <w:rFonts w:ascii="Times New Roman" w:hAnsi="Times New Roman" w:cs="Times New Roman"/>
                <w:sz w:val="26"/>
                <w:szCs w:val="26"/>
                <w:lang w:val="nl-NL"/>
              </w:rPr>
              <w:t xml:space="preserve">Theo </w:t>
            </w:r>
            <w:proofErr w:type="spellStart"/>
            <w:r>
              <w:rPr>
                <w:rFonts w:ascii="Times New Roman" w:hAnsi="Times New Roman" w:cs="Times New Roman"/>
                <w:sz w:val="26"/>
                <w:szCs w:val="26"/>
                <w:lang w:val="nl-NL"/>
              </w:rPr>
              <w:t>giấy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hẹn</w:t>
            </w:r>
            <w:proofErr w:type="spellEnd"/>
          </w:p>
        </w:tc>
        <w:tc>
          <w:tcPr>
            <w:tcW w:w="1324" w:type="dxa"/>
          </w:tcPr>
          <w:p w:rsidR="00E9783F" w:rsidRPr="009C4207" w:rsidRDefault="00E9783F" w:rsidP="00E9783F">
            <w:pPr>
              <w:jc w:val="center"/>
              <w:rPr>
                <w:rFonts w:ascii="Times New Roman" w:hAnsi="Times New Roman" w:cs="Times New Roman"/>
                <w:sz w:val="26"/>
                <w:szCs w:val="26"/>
              </w:rPr>
            </w:pP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quả</w:t>
            </w:r>
            <w:proofErr w:type="spellEnd"/>
          </w:p>
        </w:tc>
        <w:tc>
          <w:tcPr>
            <w:tcW w:w="3544" w:type="dxa"/>
          </w:tcPr>
          <w:p w:rsidR="00E9783F" w:rsidRDefault="00E9783F" w:rsidP="00E9783F">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kết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quả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tổ</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chức</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cá</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nhân</w:t>
            </w:r>
            <w:proofErr w:type="spellEnd"/>
          </w:p>
          <w:p w:rsidR="00E9783F" w:rsidRDefault="00E9783F" w:rsidP="00E9783F">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Thống</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kê</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theo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dõi</w:t>
            </w:r>
            <w:proofErr w:type="spellEnd"/>
          </w:p>
          <w:p w:rsidR="00E9783F" w:rsidRPr="009C4207" w:rsidRDefault="00E9783F" w:rsidP="00E9783F">
            <w:pPr>
              <w:jc w:val="both"/>
              <w:rPr>
                <w:rFonts w:ascii="Times New Roman" w:hAnsi="Times New Roman" w:cs="Times New Roman"/>
                <w:sz w:val="26"/>
                <w:szCs w:val="26"/>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thư</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nếu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có</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w:t>
            </w:r>
          </w:p>
        </w:tc>
      </w:tr>
    </w:tbl>
    <w:p w:rsidR="00246672" w:rsidRPr="007D5C3F" w:rsidRDefault="00246672" w:rsidP="007D5C3F">
      <w:pPr>
        <w:pStyle w:val="BodyText"/>
        <w:numPr>
          <w:ilvl w:val="0"/>
          <w:numId w:val="4"/>
        </w:numPr>
        <w:tabs>
          <w:tab w:val="left" w:pos="993"/>
        </w:tabs>
        <w:spacing w:before="120" w:after="120"/>
        <w:ind w:left="0" w:firstLine="709"/>
        <w:rPr>
          <w:rFonts w:ascii="Times New Roman" w:hAnsi="Times New Roman"/>
          <w:b/>
          <w:sz w:val="26"/>
          <w:szCs w:val="26"/>
        </w:rPr>
      </w:pPr>
      <w:r w:rsidRPr="007D5C3F">
        <w:rPr>
          <w:rFonts w:ascii="Times New Roman" w:hAnsi="Times New Roman" w:cs="Times New Roman"/>
          <w:b/>
          <w:sz w:val="26"/>
          <w:szCs w:val="26"/>
          <w:lang w:val="en-US"/>
        </w:rPr>
        <w:t>TRƯỜNG HỢP THUỘC THẨM QUYỀN GIẢI QUYẾT CỦA SỞ KHOA HỌC VÀ CÔNG NGHỆ</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418"/>
        <w:gridCol w:w="1324"/>
        <w:gridCol w:w="1179"/>
        <w:gridCol w:w="1466"/>
        <w:gridCol w:w="3118"/>
      </w:tblGrid>
      <w:tr w:rsidR="007D5C3F" w:rsidRPr="007D5C3F" w:rsidTr="00B90824">
        <w:trPr>
          <w:tblHeader/>
        </w:trPr>
        <w:tc>
          <w:tcPr>
            <w:tcW w:w="993" w:type="dxa"/>
            <w:vAlign w:val="center"/>
          </w:tcPr>
          <w:p w:rsidR="00246672" w:rsidRPr="007D5C3F" w:rsidRDefault="00246672" w:rsidP="00DC4B0E">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Bước</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công</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việc</w:t>
            </w:r>
            <w:proofErr w:type="spellEnd"/>
          </w:p>
        </w:tc>
        <w:tc>
          <w:tcPr>
            <w:tcW w:w="1418" w:type="dxa"/>
            <w:vAlign w:val="center"/>
          </w:tcPr>
          <w:p w:rsidR="00246672" w:rsidRPr="007D5C3F" w:rsidRDefault="00246672" w:rsidP="00DC4B0E">
            <w:pPr>
              <w:jc w:val="center"/>
              <w:rPr>
                <w:rFonts w:ascii="Times New Roman" w:hAnsi="Times New Roman" w:cs="Times New Roman"/>
                <w:b/>
                <w:noProof/>
                <w:sz w:val="26"/>
                <w:szCs w:val="26"/>
              </w:rPr>
            </w:pPr>
            <w:r w:rsidRPr="007D5C3F">
              <w:rPr>
                <w:rFonts w:ascii="Times New Roman" w:hAnsi="Times New Roman" w:cs="Times New Roman"/>
                <w:b/>
                <w:noProof/>
                <w:sz w:val="26"/>
                <w:szCs w:val="26"/>
              </w:rPr>
              <w:t>Nội dung công việc</w:t>
            </w:r>
          </w:p>
        </w:tc>
        <w:tc>
          <w:tcPr>
            <w:tcW w:w="1324" w:type="dxa"/>
            <w:vAlign w:val="center"/>
          </w:tcPr>
          <w:p w:rsidR="00246672" w:rsidRPr="007D5C3F" w:rsidRDefault="00246672" w:rsidP="00DC4B0E">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Trách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nhiệm</w:t>
            </w:r>
            <w:proofErr w:type="spellEnd"/>
          </w:p>
        </w:tc>
        <w:tc>
          <w:tcPr>
            <w:tcW w:w="1179" w:type="dxa"/>
            <w:vAlign w:val="center"/>
          </w:tcPr>
          <w:p w:rsidR="00246672" w:rsidRPr="007D5C3F" w:rsidRDefault="00246672" w:rsidP="00DC4B0E">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Thời</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gian</w:t>
            </w:r>
            <w:proofErr w:type="spellEnd"/>
          </w:p>
        </w:tc>
        <w:tc>
          <w:tcPr>
            <w:tcW w:w="1466" w:type="dxa"/>
            <w:vAlign w:val="center"/>
          </w:tcPr>
          <w:p w:rsidR="00246672" w:rsidRPr="007D5C3F" w:rsidRDefault="00246672" w:rsidP="00DC4B0E">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Hồ</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sơ</w:t>
            </w:r>
            <w:proofErr w:type="spellEnd"/>
            <w:r w:rsidRPr="007D5C3F">
              <w:rPr>
                <w:rFonts w:ascii="Times New Roman" w:hAnsi="Times New Roman" w:cs="Times New Roman"/>
                <w:b/>
                <w:sz w:val="26"/>
                <w:szCs w:val="26"/>
              </w:rPr>
              <w:t>/</w:t>
            </w:r>
            <w:proofErr w:type="spellStart"/>
            <w:r w:rsidRPr="007D5C3F">
              <w:rPr>
                <w:rFonts w:ascii="Times New Roman" w:hAnsi="Times New Roman" w:cs="Times New Roman"/>
                <w:b/>
                <w:sz w:val="26"/>
                <w:szCs w:val="26"/>
              </w:rPr>
              <w:t>Biểu</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mẫu</w:t>
            </w:r>
            <w:proofErr w:type="spellEnd"/>
          </w:p>
        </w:tc>
        <w:tc>
          <w:tcPr>
            <w:tcW w:w="3118" w:type="dxa"/>
            <w:vAlign w:val="center"/>
          </w:tcPr>
          <w:p w:rsidR="00246672" w:rsidRPr="007D5C3F" w:rsidRDefault="00246672" w:rsidP="00DC4B0E">
            <w:pPr>
              <w:autoSpaceDE/>
              <w:autoSpaceDN/>
              <w:jc w:val="center"/>
              <w:rPr>
                <w:rFonts w:ascii="Times New Roman" w:eastAsia="Calibri" w:hAnsi="Times New Roman" w:cs="Times New Roman"/>
                <w:b/>
                <w:bCs/>
                <w:sz w:val="26"/>
                <w:szCs w:val="26"/>
                <w:lang w:val="nl-NL"/>
              </w:rPr>
            </w:pPr>
            <w:proofErr w:type="spellStart"/>
            <w:r w:rsidRPr="007D5C3F">
              <w:rPr>
                <w:rFonts w:ascii="Times New Roman" w:eastAsia="Calibri" w:hAnsi="Times New Roman" w:cs="Times New Roman"/>
                <w:b/>
                <w:bCs/>
                <w:sz w:val="26"/>
                <w:szCs w:val="26"/>
                <w:lang w:val="nl-NL"/>
              </w:rPr>
              <w:t>Diễn</w:t>
            </w:r>
            <w:proofErr w:type="spellEnd"/>
            <w:r w:rsidRPr="007D5C3F">
              <w:rPr>
                <w:rFonts w:ascii="Times New Roman" w:eastAsia="Calibri" w:hAnsi="Times New Roman" w:cs="Times New Roman"/>
                <w:b/>
                <w:bCs/>
                <w:sz w:val="26"/>
                <w:szCs w:val="26"/>
                <w:lang w:val="nl-NL"/>
              </w:rPr>
              <w:t xml:space="preserve"> </w:t>
            </w:r>
            <w:proofErr w:type="spellStart"/>
            <w:r w:rsidRPr="007D5C3F">
              <w:rPr>
                <w:rFonts w:ascii="Times New Roman" w:eastAsia="Calibri" w:hAnsi="Times New Roman" w:cs="Times New Roman"/>
                <w:b/>
                <w:bCs/>
                <w:sz w:val="26"/>
                <w:szCs w:val="26"/>
                <w:lang w:val="nl-NL"/>
              </w:rPr>
              <w:t>giải</w:t>
            </w:r>
            <w:proofErr w:type="spellEnd"/>
          </w:p>
        </w:tc>
      </w:tr>
      <w:tr w:rsidR="007D5C3F" w:rsidRPr="007D5C3F" w:rsidTr="00B90824">
        <w:trPr>
          <w:trHeight w:val="795"/>
        </w:trPr>
        <w:tc>
          <w:tcPr>
            <w:tcW w:w="993" w:type="dxa"/>
            <w:vMerge w:val="restart"/>
          </w:tcPr>
          <w:p w:rsidR="00614F54" w:rsidRPr="007D5C3F" w:rsidRDefault="00614F54" w:rsidP="00614F54">
            <w:pPr>
              <w:jc w:val="center"/>
              <w:rPr>
                <w:rFonts w:ascii="Times New Roman" w:hAnsi="Times New Roman" w:cs="Times New Roman"/>
                <w:sz w:val="26"/>
                <w:szCs w:val="26"/>
              </w:rPr>
            </w:pPr>
            <w:r w:rsidRPr="007D5C3F">
              <w:rPr>
                <w:sz w:val="26"/>
                <w:szCs w:val="26"/>
              </w:rPr>
              <w:t>B1</w:t>
            </w:r>
          </w:p>
        </w:tc>
        <w:tc>
          <w:tcPr>
            <w:tcW w:w="1418" w:type="dxa"/>
          </w:tcPr>
          <w:p w:rsidR="00614F54" w:rsidRPr="007D5C3F" w:rsidRDefault="00614F54" w:rsidP="00614F54">
            <w:pPr>
              <w:jc w:val="center"/>
              <w:rPr>
                <w:rFonts w:ascii="Times New Roman" w:hAnsi="Times New Roman" w:cs="Times New Roman"/>
                <w:b/>
                <w:sz w:val="26"/>
                <w:szCs w:val="26"/>
              </w:rPr>
            </w:pP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Nộp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p>
        </w:tc>
        <w:tc>
          <w:tcPr>
            <w:tcW w:w="1324" w:type="dxa"/>
          </w:tcPr>
          <w:p w:rsidR="00614F54" w:rsidRPr="007D5C3F" w:rsidRDefault="00614F54" w:rsidP="00996771">
            <w:pPr>
              <w:spacing w:before="20" w:after="2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Tổ</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p>
        </w:tc>
        <w:tc>
          <w:tcPr>
            <w:tcW w:w="1179" w:type="dxa"/>
          </w:tcPr>
          <w:p w:rsidR="00614F54" w:rsidRPr="007D5C3F" w:rsidRDefault="00614F54" w:rsidP="00614F54">
            <w:pPr>
              <w:spacing w:before="20" w:after="20"/>
              <w:jc w:val="center"/>
              <w:rPr>
                <w:rFonts w:ascii="Times New Roman" w:hAnsi="Times New Roman" w:cs="Times New Roman"/>
                <w:sz w:val="26"/>
                <w:szCs w:val="26"/>
              </w:rPr>
            </w:pPr>
          </w:p>
        </w:tc>
        <w:tc>
          <w:tcPr>
            <w:tcW w:w="1466" w:type="dxa"/>
          </w:tcPr>
          <w:p w:rsidR="00614F54" w:rsidRPr="007D5C3F" w:rsidRDefault="00614F54" w:rsidP="00614F54">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I</w:t>
            </w:r>
          </w:p>
        </w:tc>
        <w:tc>
          <w:tcPr>
            <w:tcW w:w="3118" w:type="dxa"/>
          </w:tcPr>
          <w:p w:rsidR="00614F54" w:rsidRPr="007D5C3F" w:rsidRDefault="00614F54" w:rsidP="00614F54">
            <w:pPr>
              <w:jc w:val="both"/>
              <w:rPr>
                <w:rStyle w:val="apple-converted-space"/>
                <w:rFonts w:ascii="Times New Roman" w:hAnsi="Times New Roman" w:cs="Times New Roman"/>
                <w:sz w:val="26"/>
                <w:szCs w:val="26"/>
              </w:rPr>
            </w:pP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phần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theo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I</w:t>
            </w:r>
          </w:p>
        </w:tc>
      </w:tr>
      <w:tr w:rsidR="007D5C3F" w:rsidRPr="007D5C3F" w:rsidTr="00B90824">
        <w:trPr>
          <w:trHeight w:val="389"/>
        </w:trPr>
        <w:tc>
          <w:tcPr>
            <w:tcW w:w="993" w:type="dxa"/>
            <w:vMerge/>
          </w:tcPr>
          <w:p w:rsidR="00614F54" w:rsidRPr="007D5C3F" w:rsidRDefault="00614F54" w:rsidP="00614F54">
            <w:pPr>
              <w:jc w:val="center"/>
              <w:rPr>
                <w:rFonts w:ascii="Times New Roman" w:hAnsi="Times New Roman" w:cs="Times New Roman"/>
                <w:sz w:val="26"/>
                <w:szCs w:val="26"/>
              </w:rPr>
            </w:pPr>
          </w:p>
        </w:tc>
        <w:tc>
          <w:tcPr>
            <w:tcW w:w="1418" w:type="dxa"/>
          </w:tcPr>
          <w:p w:rsidR="00614F54" w:rsidRPr="007D5C3F" w:rsidRDefault="00614F54" w:rsidP="00614F54">
            <w:pPr>
              <w:jc w:val="center"/>
              <w:rPr>
                <w:rFonts w:ascii="Times New Roman" w:hAnsi="Times New Roman" w:cs="Times New Roman"/>
                <w:b/>
                <w:sz w:val="26"/>
                <w:szCs w:val="26"/>
              </w:rPr>
            </w:pPr>
            <w:proofErr w:type="spellStart"/>
            <w:r w:rsidRPr="007D5C3F">
              <w:rPr>
                <w:rFonts w:ascii="Times New Roman" w:hAnsi="Times New Roman" w:cs="Times New Roman"/>
                <w:sz w:val="26"/>
                <w:szCs w:val="26"/>
              </w:rPr>
              <w:t>Kiểm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tính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đầy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đủ</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của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p>
        </w:tc>
        <w:tc>
          <w:tcPr>
            <w:tcW w:w="1324" w:type="dxa"/>
          </w:tcPr>
          <w:p w:rsidR="00614F54" w:rsidRPr="007D5C3F" w:rsidRDefault="00614F54" w:rsidP="00614F54">
            <w:pPr>
              <w:spacing w:before="20" w:after="2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Bộ</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Một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cửa</w:t>
            </w:r>
            <w:proofErr w:type="spellEnd"/>
          </w:p>
        </w:tc>
        <w:tc>
          <w:tcPr>
            <w:tcW w:w="1179" w:type="dxa"/>
          </w:tcPr>
          <w:p w:rsidR="00614F54" w:rsidRPr="007D5C3F" w:rsidRDefault="00717AE7" w:rsidP="00614F54">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giờ</w:t>
            </w:r>
            <w:proofErr w:type="spellEnd"/>
            <w:r w:rsidRPr="009C4207">
              <w:rPr>
                <w:rFonts w:ascii="Times New Roman" w:hAnsi="Times New Roman" w:cs="Times New Roman"/>
                <w:sz w:val="26"/>
                <w:szCs w:val="26"/>
              </w:rPr>
              <w:t xml:space="preserve"> </w:t>
            </w:r>
            <w:proofErr w:type="spellStart"/>
            <w:r>
              <w:rPr>
                <w:rFonts w:ascii="Times New Roman" w:hAnsi="Times New Roman" w:cs="Times New Roman"/>
                <w:sz w:val="26"/>
                <w:szCs w:val="26"/>
              </w:rPr>
              <w:t>hành</w:t>
            </w:r>
            <w:proofErr w:type="spellEnd"/>
            <w:r>
              <w:rPr>
                <w:rFonts w:ascii="Times New Roman" w:hAnsi="Times New Roman" w:cs="Times New Roman"/>
                <w:sz w:val="26"/>
                <w:szCs w:val="26"/>
                <w:lang w:val="vi-VN"/>
              </w:rPr>
              <w:t xml:space="preserve"> chính</w:t>
            </w:r>
          </w:p>
        </w:tc>
        <w:tc>
          <w:tcPr>
            <w:tcW w:w="1466" w:type="dxa"/>
          </w:tcPr>
          <w:p w:rsidR="00DC6E54" w:rsidRPr="007D5C3F" w:rsidRDefault="00DC6E54" w:rsidP="00DC6E54">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p>
          <w:p w:rsidR="00DC6E54" w:rsidRPr="007D5C3F" w:rsidRDefault="00DC6E54" w:rsidP="00DC6E54">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DC6E54" w:rsidRPr="007D5C3F" w:rsidRDefault="00DC6E54" w:rsidP="00DC6E54">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02</w:t>
            </w:r>
          </w:p>
          <w:p w:rsidR="00614F54" w:rsidRPr="007D5C3F" w:rsidRDefault="00DC6E54" w:rsidP="00DC6E54">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BM 03</w:t>
            </w:r>
          </w:p>
        </w:tc>
        <w:tc>
          <w:tcPr>
            <w:tcW w:w="3118" w:type="dxa"/>
          </w:tcPr>
          <w:p w:rsidR="00DC6E54" w:rsidRPr="007D5C3F" w:rsidRDefault="00DC6E54" w:rsidP="00DC6E54">
            <w:pPr>
              <w:widowControl w:val="0"/>
              <w:spacing w:before="60" w:after="60"/>
              <w:ind w:left="-12"/>
              <w:jc w:val="both"/>
              <w:rPr>
                <w:rFonts w:ascii="Times New Roman" w:hAnsi="Times New Roman" w:cs="Times New Roman"/>
                <w:sz w:val="26"/>
                <w:szCs w:val="26"/>
              </w:rPr>
            </w:pPr>
            <w:proofErr w:type="spellStart"/>
            <w:r w:rsidRPr="007D5C3F">
              <w:rPr>
                <w:rFonts w:ascii="Times New Roman" w:hAnsi="Times New Roman" w:cs="Times New Roman"/>
                <w:sz w:val="26"/>
                <w:szCs w:val="26"/>
              </w:rPr>
              <w:t>Kiểm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tính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đầy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đủ</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của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các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giấy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tờ</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có</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trong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phần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w:t>
            </w:r>
          </w:p>
          <w:p w:rsidR="00DC6E54" w:rsidRPr="007D5C3F" w:rsidRDefault="00DC6E54" w:rsidP="00DC6E54">
            <w:pPr>
              <w:widowControl w:val="0"/>
              <w:spacing w:before="60" w:after="60"/>
              <w:ind w:left="-12"/>
              <w:jc w:val="both"/>
              <w:rPr>
                <w:rFonts w:ascii="Times New Roman" w:hAnsi="Times New Roman" w:cs="Times New Roman"/>
                <w:sz w:val="26"/>
                <w:szCs w:val="26"/>
              </w:rPr>
            </w:pPr>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Trường</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hô</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sơ</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lệ</w:t>
            </w:r>
            <w:proofErr w:type="spellEnd"/>
            <w:r w:rsidRPr="007D5C3F">
              <w:rPr>
                <w:rFonts w:ascii="Times New Roman" w:hAnsi="Times New Roman" w:cs="Times New Roman"/>
                <w:b/>
                <w:bCs/>
                <w:i/>
                <w:iCs/>
                <w:sz w:val="26"/>
                <w:szCs w:val="26"/>
              </w:rPr>
              <w:t>:</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Lập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Giấy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tiếp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hẹn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trả</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kết</w:t>
            </w:r>
            <w:proofErr w:type="spellEnd"/>
            <w:r w:rsidRPr="007D5C3F">
              <w:rPr>
                <w:rFonts w:ascii="Times New Roman" w:hAnsi="Times New Roman" w:cs="Times New Roman"/>
                <w:sz w:val="26"/>
                <w:szCs w:val="26"/>
              </w:rPr>
              <w:t xml:space="preserve"> quả, </w:t>
            </w:r>
            <w:proofErr w:type="spellStart"/>
            <w:r w:rsidRPr="007D5C3F">
              <w:rPr>
                <w:rFonts w:ascii="Times New Roman" w:hAnsi="Times New Roman" w:cs="Times New Roman"/>
                <w:sz w:val="26"/>
                <w:szCs w:val="26"/>
              </w:rPr>
              <w:t>trao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nhân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nộp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hô</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theo</w:t>
            </w:r>
            <w:proofErr w:type="spellEnd"/>
            <w:r w:rsidRPr="007D5C3F">
              <w:rPr>
                <w:rFonts w:ascii="Times New Roman" w:hAnsi="Times New Roman" w:cs="Times New Roman"/>
                <w:sz w:val="26"/>
                <w:szCs w:val="26"/>
              </w:rPr>
              <w:t xml:space="preserve"> BM 01), </w:t>
            </w:r>
            <w:proofErr w:type="spellStart"/>
            <w:r w:rsidRPr="007D5C3F">
              <w:rPr>
                <w:rFonts w:ascii="Times New Roman" w:hAnsi="Times New Roman" w:cs="Times New Roman"/>
                <w:sz w:val="26"/>
                <w:szCs w:val="26"/>
              </w:rPr>
              <w:t>thực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hiện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tiếp</w:t>
            </w:r>
            <w:proofErr w:type="spellEnd"/>
            <w:r w:rsidRPr="007D5C3F">
              <w:rPr>
                <w:rFonts w:ascii="Times New Roman" w:hAnsi="Times New Roman" w:cs="Times New Roman"/>
                <w:sz w:val="26"/>
                <w:szCs w:val="26"/>
              </w:rPr>
              <w:t xml:space="preserve"> B2.</w:t>
            </w:r>
          </w:p>
          <w:p w:rsidR="00DC6E54" w:rsidRPr="007D5C3F" w:rsidRDefault="00DC6E54" w:rsidP="00DC6E54">
            <w:pPr>
              <w:widowControl w:val="0"/>
              <w:spacing w:before="60"/>
              <w:jc w:val="both"/>
              <w:rPr>
                <w:rFonts w:ascii="Times New Roman" w:hAnsi="Times New Roman" w:cs="Times New Roman"/>
                <w:sz w:val="26"/>
                <w:szCs w:val="26"/>
              </w:rPr>
            </w:pPr>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Trường</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hô</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sơ</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chưa</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lệ</w:t>
            </w:r>
            <w:proofErr w:type="spellEnd"/>
            <w:r w:rsidRPr="007D5C3F">
              <w:rPr>
                <w:rFonts w:ascii="Times New Roman" w:hAnsi="Times New Roman" w:cs="Times New Roman"/>
                <w:b/>
                <w:bCs/>
                <w:i/>
                <w:iCs/>
                <w:sz w:val="26"/>
                <w:szCs w:val="26"/>
              </w:rPr>
              <w:t>:</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Hướng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dẫn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tổ</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nộp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hô</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bô</w:t>
            </w:r>
            <w:proofErr w:type="spellEnd"/>
            <w:r w:rsidRPr="007D5C3F">
              <w:rPr>
                <w:rFonts w:ascii="Times New Roman" w:hAnsi="Times New Roman" w:cs="Times New Roman"/>
                <w:sz w:val="26"/>
                <w:szCs w:val="26"/>
              </w:rPr>
              <w:t xml:space="preserve">̉ sung, </w:t>
            </w:r>
            <w:proofErr w:type="spellStart"/>
            <w:r w:rsidRPr="007D5C3F">
              <w:rPr>
                <w:rFonts w:ascii="Times New Roman" w:hAnsi="Times New Roman" w:cs="Times New Roman"/>
                <w:sz w:val="26"/>
                <w:szCs w:val="26"/>
              </w:rPr>
              <w:t>hoàn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thiện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hô</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ghi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rõ</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do (</w:t>
            </w:r>
            <w:proofErr w:type="spellStart"/>
            <w:r w:rsidRPr="007D5C3F">
              <w:rPr>
                <w:rFonts w:ascii="Times New Roman" w:hAnsi="Times New Roman" w:cs="Times New Roman"/>
                <w:sz w:val="26"/>
                <w:szCs w:val="26"/>
              </w:rPr>
              <w:t>theo</w:t>
            </w:r>
            <w:proofErr w:type="spellEnd"/>
            <w:r w:rsidRPr="007D5C3F">
              <w:rPr>
                <w:rFonts w:ascii="Times New Roman" w:hAnsi="Times New Roman" w:cs="Times New Roman"/>
                <w:sz w:val="26"/>
                <w:szCs w:val="26"/>
              </w:rPr>
              <w:t xml:space="preserve"> BM 02).</w:t>
            </w:r>
          </w:p>
          <w:p w:rsidR="00614F54" w:rsidRPr="007D5C3F" w:rsidRDefault="00DC6E54" w:rsidP="00DC6E54">
            <w:pPr>
              <w:jc w:val="both"/>
              <w:rPr>
                <w:rStyle w:val="apple-converted-space"/>
                <w:rFonts w:ascii="Times New Roman" w:hAnsi="Times New Roman" w:cs="Times New Roman"/>
                <w:sz w:val="26"/>
                <w:szCs w:val="26"/>
              </w:rPr>
            </w:pPr>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Trường</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hợp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từ</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chối</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tiếp</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nhận</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hồ</w:t>
            </w:r>
            <w:proofErr w:type="spellEnd"/>
            <w:r w:rsidRPr="007D5C3F">
              <w:rPr>
                <w:rFonts w:ascii="Times New Roman" w:hAnsi="Times New Roman" w:cs="Times New Roman"/>
                <w:b/>
                <w:bCs/>
                <w:i/>
                <w:iCs/>
                <w:sz w:val="26"/>
                <w:szCs w:val="26"/>
              </w:rPr>
              <w:t xml:space="preserve"> </w:t>
            </w:r>
            <w:proofErr w:type="spellStart"/>
            <w:r w:rsidRPr="007D5C3F">
              <w:rPr>
                <w:rFonts w:ascii="Times New Roman" w:hAnsi="Times New Roman" w:cs="Times New Roman"/>
                <w:b/>
                <w:bCs/>
                <w:i/>
                <w:iCs/>
                <w:sz w:val="26"/>
                <w:szCs w:val="26"/>
              </w:rPr>
              <w:t>sơ</w:t>
            </w:r>
            <w:proofErr w:type="spellEnd"/>
            <w:r w:rsidRPr="007D5C3F">
              <w:rPr>
                <w:rFonts w:ascii="Times New Roman" w:hAnsi="Times New Roman" w:cs="Times New Roman"/>
                <w:b/>
                <w:bCs/>
                <w:i/>
                <w:iCs/>
                <w:sz w:val="26"/>
                <w:szCs w:val="26"/>
              </w:rPr>
              <w:t>:</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Lập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Phiếu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từ</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chối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tiếp</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giải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quyết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theo</w:t>
            </w:r>
            <w:proofErr w:type="spellEnd"/>
            <w:r w:rsidRPr="007D5C3F">
              <w:rPr>
                <w:rFonts w:ascii="Times New Roman" w:hAnsi="Times New Roman" w:cs="Times New Roman"/>
                <w:sz w:val="26"/>
                <w:szCs w:val="26"/>
              </w:rPr>
              <w:t xml:space="preserve"> BM 03).</w:t>
            </w:r>
          </w:p>
        </w:tc>
      </w:tr>
      <w:tr w:rsidR="007D5C3F" w:rsidRPr="007D5C3F" w:rsidTr="00B90824">
        <w:trPr>
          <w:trHeight w:val="795"/>
        </w:trPr>
        <w:tc>
          <w:tcPr>
            <w:tcW w:w="993" w:type="dxa"/>
            <w:vAlign w:val="center"/>
          </w:tcPr>
          <w:p w:rsidR="003D2341" w:rsidRPr="007D5C3F" w:rsidRDefault="003D2341" w:rsidP="00614F54">
            <w:pPr>
              <w:jc w:val="center"/>
              <w:rPr>
                <w:rFonts w:ascii="Times New Roman" w:hAnsi="Times New Roman" w:cs="Times New Roman"/>
                <w:sz w:val="26"/>
                <w:szCs w:val="26"/>
              </w:rPr>
            </w:pPr>
            <w:r w:rsidRPr="007D5C3F">
              <w:rPr>
                <w:rFonts w:ascii="Times New Roman" w:hAnsi="Times New Roman" w:cs="Times New Roman"/>
                <w:sz w:val="26"/>
                <w:szCs w:val="26"/>
              </w:rPr>
              <w:t>B2</w:t>
            </w:r>
          </w:p>
        </w:tc>
        <w:tc>
          <w:tcPr>
            <w:tcW w:w="1418" w:type="dxa"/>
            <w:vAlign w:val="center"/>
          </w:tcPr>
          <w:p w:rsidR="003D2341" w:rsidRPr="007D5C3F" w:rsidRDefault="003D2341" w:rsidP="00614F54">
            <w:pPr>
              <w:jc w:val="center"/>
              <w:rPr>
                <w:sz w:val="26"/>
                <w:szCs w:val="26"/>
              </w:rPr>
            </w:pPr>
            <w:proofErr w:type="spellStart"/>
            <w:r w:rsidRPr="007D5C3F">
              <w:rPr>
                <w:rFonts w:ascii="Times New Roman" w:hAnsi="Times New Roman" w:cs="Times New Roman"/>
                <w:b/>
                <w:sz w:val="26"/>
                <w:szCs w:val="26"/>
                <w:lang w:val="nl-NL"/>
              </w:rPr>
              <w:t>Tiếp</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nhận</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hồ</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sơ</w:t>
            </w:r>
            <w:proofErr w:type="spellEnd"/>
            <w:r w:rsidRPr="007D5C3F">
              <w:rPr>
                <w:rFonts w:ascii="Times New Roman" w:hAnsi="Times New Roman" w:cs="Times New Roman"/>
                <w:b/>
                <w:sz w:val="26"/>
                <w:szCs w:val="26"/>
                <w:lang w:val="nl-NL"/>
              </w:rPr>
              <w:t xml:space="preserve"> </w:t>
            </w:r>
          </w:p>
        </w:tc>
        <w:tc>
          <w:tcPr>
            <w:tcW w:w="1324" w:type="dxa"/>
            <w:vAlign w:val="center"/>
          </w:tcPr>
          <w:p w:rsidR="003D2341" w:rsidRPr="007D5C3F" w:rsidRDefault="003D2341" w:rsidP="00614F54">
            <w:pPr>
              <w:spacing w:before="20" w:after="20"/>
              <w:jc w:val="center"/>
              <w:rPr>
                <w:sz w:val="26"/>
                <w:szCs w:val="26"/>
              </w:rPr>
            </w:pPr>
            <w:proofErr w:type="spellStart"/>
            <w:r w:rsidRPr="007D5C3F">
              <w:rPr>
                <w:rFonts w:ascii="Times New Roman" w:hAnsi="Times New Roman" w:cs="Times New Roman"/>
                <w:sz w:val="26"/>
                <w:szCs w:val="26"/>
                <w:lang w:val="nl-NL"/>
              </w:rPr>
              <w:t>Bộ</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phận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Một</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cửa</w:t>
            </w:r>
            <w:proofErr w:type="spellEnd"/>
          </w:p>
        </w:tc>
        <w:tc>
          <w:tcPr>
            <w:tcW w:w="1179" w:type="dxa"/>
            <w:vAlign w:val="center"/>
          </w:tcPr>
          <w:p w:rsidR="003D2341" w:rsidRPr="007D5C3F" w:rsidRDefault="00FC26A7" w:rsidP="00614F54">
            <w:pPr>
              <w:spacing w:before="20" w:after="20"/>
              <w:jc w:val="center"/>
              <w:rPr>
                <w:sz w:val="26"/>
                <w:szCs w:val="26"/>
              </w:rPr>
            </w:pPr>
            <w:r>
              <w:rPr>
                <w:rFonts w:ascii="Times New Roman" w:hAnsi="Times New Roman" w:cs="Times New Roman"/>
                <w:sz w:val="26"/>
                <w:szCs w:val="26"/>
                <w:lang w:val="vi-VN"/>
              </w:rPr>
              <w:t>02 giờ làm việc</w:t>
            </w:r>
          </w:p>
        </w:tc>
        <w:tc>
          <w:tcPr>
            <w:tcW w:w="1466" w:type="dxa"/>
            <w:vAlign w:val="center"/>
          </w:tcPr>
          <w:p w:rsidR="003D2341" w:rsidRPr="007D5C3F" w:rsidRDefault="003D2341" w:rsidP="007148A7">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p>
          <w:p w:rsidR="003D2341" w:rsidRPr="007D5C3F" w:rsidRDefault="003D2341" w:rsidP="007148A7">
            <w:pPr>
              <w:pStyle w:val="BodyText"/>
              <w:spacing w:before="120" w:after="120"/>
              <w:jc w:val="center"/>
              <w:rPr>
                <w:rFonts w:ascii="Times New Roman" w:hAnsi="Times New Roman" w:cs="Times New Roman"/>
                <w:b/>
                <w:sz w:val="26"/>
                <w:szCs w:val="26"/>
                <w:lang w:val="en-US"/>
              </w:rPr>
            </w:pPr>
            <w:r w:rsidRPr="007D5C3F">
              <w:rPr>
                <w:rFonts w:ascii="Times New Roman" w:hAnsi="Times New Roman" w:cs="Times New Roman"/>
                <w:sz w:val="26"/>
                <w:szCs w:val="26"/>
              </w:rPr>
              <w:t>BM 01</w:t>
            </w:r>
          </w:p>
        </w:tc>
        <w:tc>
          <w:tcPr>
            <w:tcW w:w="3118" w:type="dxa"/>
            <w:vAlign w:val="center"/>
          </w:tcPr>
          <w:p w:rsidR="00C07D0D" w:rsidRPr="007D5C3F" w:rsidRDefault="00C07D0D" w:rsidP="00C07D0D">
            <w:pPr>
              <w:spacing w:before="60" w:after="60"/>
              <w:ind w:left="-12"/>
              <w:jc w:val="both"/>
              <w:rPr>
                <w:rStyle w:val="apple-converted-space"/>
                <w:rFonts w:ascii="Times New Roman" w:hAnsi="Times New Roman" w:cs="Times New Roman"/>
                <w:sz w:val="26"/>
                <w:szCs w:val="26"/>
              </w:rPr>
            </w:pPr>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Tiếp</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nhận</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trực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tiếp</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hoặc</w:t>
            </w:r>
            <w:proofErr w:type="spellEnd"/>
            <w:r w:rsidRPr="007D5C3F">
              <w:rPr>
                <w:rStyle w:val="apple-converted-space"/>
                <w:rFonts w:ascii="Times New Roman" w:hAnsi="Times New Roman" w:cs="Times New Roman"/>
                <w:sz w:val="26"/>
                <w:szCs w:val="26"/>
              </w:rPr>
              <w:t xml:space="preserve"> qua </w:t>
            </w:r>
            <w:proofErr w:type="spellStart"/>
            <w:r w:rsidRPr="007D5C3F">
              <w:rPr>
                <w:rStyle w:val="apple-converted-space"/>
                <w:rFonts w:ascii="Times New Roman" w:hAnsi="Times New Roman" w:cs="Times New Roman"/>
                <w:sz w:val="26"/>
                <w:szCs w:val="26"/>
              </w:rPr>
              <w:t>đường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bưu</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chính</w:t>
            </w:r>
            <w:proofErr w:type="spellEnd"/>
            <w:r w:rsidRPr="007D5C3F">
              <w:rPr>
                <w:rStyle w:val="apple-converted-space"/>
                <w:rFonts w:ascii="Times New Roman" w:hAnsi="Times New Roman" w:cs="Times New Roman"/>
                <w:sz w:val="26"/>
                <w:szCs w:val="26"/>
              </w:rPr>
              <w:t xml:space="preserve">: Scan </w:t>
            </w:r>
            <w:proofErr w:type="spellStart"/>
            <w:r w:rsidRPr="007D5C3F">
              <w:rPr>
                <w:rStyle w:val="apple-converted-space"/>
                <w:rFonts w:ascii="Times New Roman" w:hAnsi="Times New Roman" w:cs="Times New Roman"/>
                <w:sz w:val="26"/>
                <w:szCs w:val="26"/>
              </w:rPr>
              <w:t>và</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lưu</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trữ</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điện</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tử</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cập</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nhật</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vào</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Hệ</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thống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Một</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cửa</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gửi</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cho</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công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chức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thụ</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lý</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r w:rsidRPr="007D5C3F">
              <w:rPr>
                <w:rStyle w:val="apple-converted-space"/>
                <w:rFonts w:ascii="Times New Roman" w:hAnsi="Times New Roman" w:cs="Times New Roman"/>
                <w:sz w:val="26"/>
                <w:szCs w:val="26"/>
              </w:rPr>
              <w:t xml:space="preserve"> </w:t>
            </w:r>
          </w:p>
          <w:p w:rsidR="003D2341" w:rsidRPr="007D5C3F" w:rsidRDefault="00C07D0D" w:rsidP="00C07D0D">
            <w:pPr>
              <w:jc w:val="both"/>
              <w:rPr>
                <w:rFonts w:ascii="Times New Roman" w:hAnsi="Times New Roman" w:cs="Times New Roman"/>
                <w:sz w:val="26"/>
                <w:szCs w:val="26"/>
              </w:rPr>
            </w:pPr>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Tiếp</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nhận</w:t>
            </w:r>
            <w:proofErr w:type="spellEnd"/>
            <w:r w:rsidRPr="007D5C3F">
              <w:rPr>
                <w:rStyle w:val="apple-converted-space"/>
                <w:rFonts w:ascii="Times New Roman" w:hAnsi="Times New Roman" w:cs="Times New Roman"/>
                <w:sz w:val="26"/>
                <w:szCs w:val="26"/>
              </w:rPr>
              <w:t xml:space="preserve"> qua </w:t>
            </w:r>
            <w:proofErr w:type="spellStart"/>
            <w:r w:rsidRPr="007D5C3F">
              <w:rPr>
                <w:rStyle w:val="apple-converted-space"/>
                <w:rFonts w:ascii="Times New Roman" w:hAnsi="Times New Roman" w:cs="Times New Roman"/>
                <w:sz w:val="26"/>
                <w:szCs w:val="26"/>
              </w:rPr>
              <w:t>Cổng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dịch</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vụ</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công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Quốc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gia</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chuyển</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gửi</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cho</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công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chức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thụ</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lý</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p>
        </w:tc>
      </w:tr>
      <w:tr w:rsidR="007D5C3F" w:rsidRPr="007D5C3F" w:rsidTr="00B90824">
        <w:trPr>
          <w:trHeight w:val="1632"/>
        </w:trPr>
        <w:tc>
          <w:tcPr>
            <w:tcW w:w="993" w:type="dxa"/>
            <w:vAlign w:val="center"/>
          </w:tcPr>
          <w:p w:rsidR="00614F54" w:rsidRPr="007D5C3F" w:rsidRDefault="00614F54" w:rsidP="00614F54">
            <w:pPr>
              <w:jc w:val="center"/>
              <w:rPr>
                <w:rFonts w:ascii="Times New Roman" w:hAnsi="Times New Roman" w:cs="Times New Roman"/>
                <w:sz w:val="26"/>
                <w:szCs w:val="26"/>
              </w:rPr>
            </w:pPr>
            <w:r w:rsidRPr="007D5C3F">
              <w:rPr>
                <w:rFonts w:ascii="Times New Roman" w:hAnsi="Times New Roman" w:cs="Times New Roman"/>
                <w:sz w:val="26"/>
                <w:szCs w:val="26"/>
              </w:rPr>
              <w:t>B3</w:t>
            </w:r>
          </w:p>
        </w:tc>
        <w:tc>
          <w:tcPr>
            <w:tcW w:w="1418" w:type="dxa"/>
            <w:vAlign w:val="center"/>
          </w:tcPr>
          <w:p w:rsidR="00614F54" w:rsidRPr="007D5C3F" w:rsidRDefault="00614F54" w:rsidP="00614F54">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Kiểm</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tra</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tính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hợp</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lệ</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của</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hồ</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sơ</w:t>
            </w:r>
            <w:proofErr w:type="spellEnd"/>
          </w:p>
        </w:tc>
        <w:tc>
          <w:tcPr>
            <w:tcW w:w="1324" w:type="dxa"/>
            <w:vAlign w:val="center"/>
          </w:tcPr>
          <w:p w:rsidR="00614F54" w:rsidRPr="007D5C3F" w:rsidRDefault="00614F54" w:rsidP="00614F54">
            <w:pPr>
              <w:spacing w:before="20" w:after="2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p>
        </w:tc>
        <w:tc>
          <w:tcPr>
            <w:tcW w:w="1179" w:type="dxa"/>
            <w:vAlign w:val="center"/>
          </w:tcPr>
          <w:p w:rsidR="00614F54" w:rsidRPr="007D5C3F" w:rsidRDefault="003D2341" w:rsidP="00614F54">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0,5</w:t>
            </w:r>
            <w:r w:rsidR="00614F54" w:rsidRPr="007D5C3F">
              <w:rPr>
                <w:rFonts w:ascii="Times New Roman" w:hAnsi="Times New Roman" w:cs="Times New Roman"/>
                <w:sz w:val="26"/>
                <w:szCs w:val="26"/>
              </w:rPr>
              <w:t xml:space="preserve"> </w:t>
            </w:r>
            <w:proofErr w:type="spellStart"/>
            <w:r w:rsidR="00614F54" w:rsidRPr="007D5C3F">
              <w:rPr>
                <w:rFonts w:ascii="Times New Roman" w:hAnsi="Times New Roman" w:cs="Times New Roman"/>
                <w:sz w:val="26"/>
                <w:szCs w:val="26"/>
              </w:rPr>
              <w:t>ngày</w:t>
            </w:r>
            <w:proofErr w:type="spellEnd"/>
            <w:r w:rsidR="00614F54" w:rsidRPr="007D5C3F">
              <w:rPr>
                <w:rFonts w:ascii="Times New Roman" w:hAnsi="Times New Roman" w:cs="Times New Roman"/>
                <w:sz w:val="26"/>
                <w:szCs w:val="26"/>
              </w:rPr>
              <w:t xml:space="preserve"> </w:t>
            </w:r>
            <w:proofErr w:type="spellStart"/>
            <w:r w:rsidR="00614F54" w:rsidRPr="007D5C3F">
              <w:rPr>
                <w:rFonts w:ascii="Times New Roman" w:hAnsi="Times New Roman" w:cs="Times New Roman"/>
                <w:sz w:val="26"/>
                <w:szCs w:val="26"/>
              </w:rPr>
              <w:t>làm</w:t>
            </w:r>
            <w:proofErr w:type="spellEnd"/>
            <w:r w:rsidR="00614F54" w:rsidRPr="007D5C3F">
              <w:rPr>
                <w:rFonts w:ascii="Times New Roman" w:hAnsi="Times New Roman" w:cs="Times New Roman"/>
                <w:sz w:val="26"/>
                <w:szCs w:val="26"/>
              </w:rPr>
              <w:t xml:space="preserve"> </w:t>
            </w:r>
            <w:proofErr w:type="spellStart"/>
            <w:r w:rsidR="00614F54" w:rsidRPr="007D5C3F">
              <w:rPr>
                <w:rFonts w:ascii="Times New Roman" w:hAnsi="Times New Roman" w:cs="Times New Roman"/>
                <w:sz w:val="26"/>
                <w:szCs w:val="26"/>
              </w:rPr>
              <w:t>việc</w:t>
            </w:r>
            <w:proofErr w:type="spellEnd"/>
          </w:p>
        </w:tc>
        <w:tc>
          <w:tcPr>
            <w:tcW w:w="1466" w:type="dxa"/>
            <w:vAlign w:val="center"/>
          </w:tcPr>
          <w:p w:rsidR="00026C0B" w:rsidRPr="007D5C3F" w:rsidRDefault="00026C0B" w:rsidP="00026C0B">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614F54" w:rsidRPr="007D5C3F" w:rsidRDefault="00026C0B" w:rsidP="00026C0B">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lang w:val="vi-VN"/>
              </w:rPr>
              <w:t>BM 01</w:t>
            </w:r>
            <w:r w:rsidR="00614F54" w:rsidRPr="007D5C3F">
              <w:rPr>
                <w:rFonts w:ascii="Times New Roman" w:hAnsi="Times New Roman" w:cs="Times New Roman"/>
                <w:sz w:val="26"/>
                <w:szCs w:val="26"/>
              </w:rPr>
              <w:t xml:space="preserve"> </w:t>
            </w:r>
          </w:p>
        </w:tc>
        <w:tc>
          <w:tcPr>
            <w:tcW w:w="3118" w:type="dxa"/>
            <w:vAlign w:val="center"/>
          </w:tcPr>
          <w:p w:rsidR="00614F54" w:rsidRPr="007D5C3F" w:rsidRDefault="00B933C6" w:rsidP="00D15ED3">
            <w:pPr>
              <w:jc w:val="both"/>
              <w:rPr>
                <w:rFonts w:ascii="Times New Roman" w:hAnsi="Times New Roman" w:cs="Times New Roman"/>
                <w:sz w:val="26"/>
                <w:szCs w:val="26"/>
                <w:lang w:val="en-US"/>
              </w:rPr>
            </w:pPr>
            <w:proofErr w:type="spellStart"/>
            <w:r w:rsidRPr="007D5C3F">
              <w:rPr>
                <w:rStyle w:val="apple-converted-space"/>
                <w:rFonts w:ascii="Times New Roman" w:hAnsi="Times New Roman" w:cs="Times New Roman"/>
                <w:sz w:val="26"/>
                <w:szCs w:val="26"/>
              </w:rPr>
              <w:t>Công</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chức</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thụ</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lý</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hồ</w:t>
            </w:r>
            <w:proofErr w:type="spellEnd"/>
            <w:r w:rsidRPr="007D5C3F">
              <w:rPr>
                <w:rStyle w:val="apple-converted-space"/>
                <w:rFonts w:ascii="Times New Roman" w:hAnsi="Times New Roman" w:cs="Times New Roman"/>
                <w:sz w:val="26"/>
                <w:szCs w:val="26"/>
              </w:rPr>
              <w:t xml:space="preserve"> </w:t>
            </w:r>
            <w:proofErr w:type="spellStart"/>
            <w:r w:rsidRPr="007D5C3F">
              <w:rPr>
                <w:rStyle w:val="apple-converted-space"/>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tiến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kiểm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tra</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chuyển</w:t>
            </w:r>
            <w:proofErr w:type="spellEnd"/>
            <w:r w:rsidRPr="007D5C3F">
              <w:rPr>
                <w:rFonts w:ascii="Times New Roman" w:hAnsi="Times New Roman" w:cs="Times New Roman"/>
                <w:sz w:val="26"/>
                <w:szCs w:val="26"/>
              </w:rPr>
              <w:t xml:space="preserve"> sang </w:t>
            </w:r>
            <w:proofErr w:type="spellStart"/>
            <w:r w:rsidR="00DE7955" w:rsidRPr="007D5C3F">
              <w:rPr>
                <w:rFonts w:ascii="Times New Roman" w:hAnsi="Times New Roman" w:cs="Times New Roman"/>
                <w:sz w:val="26"/>
                <w:szCs w:val="26"/>
              </w:rPr>
              <w:t>bước</w:t>
            </w:r>
            <w:proofErr w:type="spellEnd"/>
            <w:r w:rsidRPr="007D5C3F">
              <w:rPr>
                <w:rFonts w:ascii="Times New Roman" w:hAnsi="Times New Roman" w:cs="Times New Roman"/>
                <w:sz w:val="26"/>
                <w:szCs w:val="26"/>
              </w:rPr>
              <w:t xml:space="preserve"> </w:t>
            </w:r>
            <w:r w:rsidRPr="007D5C3F">
              <w:rPr>
                <w:rFonts w:ascii="Times New Roman" w:hAnsi="Times New Roman" w:cs="Times New Roman"/>
                <w:b/>
                <w:sz w:val="26"/>
                <w:szCs w:val="26"/>
              </w:rPr>
              <w:t>B</w:t>
            </w:r>
            <w:r w:rsidR="00C37CD6" w:rsidRPr="007D5C3F">
              <w:rPr>
                <w:rFonts w:ascii="Times New Roman" w:hAnsi="Times New Roman" w:cs="Times New Roman"/>
                <w:b/>
                <w:sz w:val="26"/>
                <w:szCs w:val="26"/>
                <w:lang w:val="en-US"/>
              </w:rPr>
              <w:t>4</w:t>
            </w:r>
          </w:p>
        </w:tc>
      </w:tr>
      <w:tr w:rsidR="007D5C3F" w:rsidRPr="007D5C3F" w:rsidTr="00B90824">
        <w:trPr>
          <w:trHeight w:val="605"/>
        </w:trPr>
        <w:tc>
          <w:tcPr>
            <w:tcW w:w="993" w:type="dxa"/>
            <w:vAlign w:val="center"/>
          </w:tcPr>
          <w:p w:rsidR="00FE2634" w:rsidRPr="007D5C3F" w:rsidRDefault="006F7DD3" w:rsidP="001B5D48">
            <w:pPr>
              <w:jc w:val="center"/>
              <w:rPr>
                <w:rFonts w:ascii="Times New Roman" w:hAnsi="Times New Roman" w:cs="Times New Roman"/>
                <w:sz w:val="26"/>
                <w:szCs w:val="26"/>
              </w:rPr>
            </w:pPr>
            <w:r w:rsidRPr="007D5C3F">
              <w:rPr>
                <w:rFonts w:ascii="Times New Roman" w:hAnsi="Times New Roman" w:cs="Times New Roman"/>
                <w:sz w:val="26"/>
                <w:szCs w:val="26"/>
              </w:rPr>
              <w:t>B4</w:t>
            </w:r>
          </w:p>
        </w:tc>
        <w:tc>
          <w:tcPr>
            <w:tcW w:w="1418" w:type="dxa"/>
            <w:vAlign w:val="center"/>
          </w:tcPr>
          <w:p w:rsidR="00FE2634" w:rsidRPr="007D5C3F" w:rsidRDefault="00FE2634" w:rsidP="001B5D48">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Thẩm</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định</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hồ</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sơ</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đề</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xuất</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kết</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quả</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giải</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quyết</w:t>
            </w:r>
            <w:proofErr w:type="spellEnd"/>
            <w:r w:rsidRPr="007D5C3F">
              <w:rPr>
                <w:rFonts w:ascii="Times New Roman" w:hAnsi="Times New Roman" w:cs="Times New Roman"/>
                <w:b/>
                <w:sz w:val="26"/>
                <w:szCs w:val="26"/>
              </w:rPr>
              <w:t xml:space="preserve"> TTHC</w:t>
            </w:r>
          </w:p>
        </w:tc>
        <w:tc>
          <w:tcPr>
            <w:tcW w:w="1324" w:type="dxa"/>
            <w:vAlign w:val="center"/>
          </w:tcPr>
          <w:p w:rsidR="00FE2634" w:rsidRPr="007D5C3F" w:rsidRDefault="00FE2634" w:rsidP="001B5D48">
            <w:pPr>
              <w:spacing w:before="20" w:after="2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p>
        </w:tc>
        <w:tc>
          <w:tcPr>
            <w:tcW w:w="1179" w:type="dxa"/>
            <w:vAlign w:val="center"/>
          </w:tcPr>
          <w:p w:rsidR="00FE2634" w:rsidRPr="007D5C3F" w:rsidRDefault="009F6264" w:rsidP="001B5D48">
            <w:pPr>
              <w:spacing w:before="20" w:after="20"/>
              <w:jc w:val="center"/>
              <w:rPr>
                <w:rFonts w:ascii="Times New Roman" w:hAnsi="Times New Roman" w:cs="Times New Roman"/>
                <w:sz w:val="26"/>
                <w:szCs w:val="26"/>
              </w:rPr>
            </w:pPr>
            <w:r w:rsidRPr="007D5C3F">
              <w:rPr>
                <w:rFonts w:ascii="Times New Roman" w:hAnsi="Times New Roman" w:cs="Times New Roman"/>
                <w:sz w:val="26"/>
                <w:szCs w:val="26"/>
              </w:rPr>
              <w:t>1</w:t>
            </w:r>
            <w:r w:rsidR="00FA74EB" w:rsidRPr="007D5C3F">
              <w:rPr>
                <w:rFonts w:ascii="Times New Roman" w:hAnsi="Times New Roman" w:cs="Times New Roman"/>
                <w:sz w:val="26"/>
                <w:szCs w:val="26"/>
              </w:rPr>
              <w:t>,5</w:t>
            </w:r>
            <w:r w:rsidR="00FE2634" w:rsidRPr="007D5C3F">
              <w:rPr>
                <w:rFonts w:ascii="Times New Roman" w:hAnsi="Times New Roman" w:cs="Times New Roman"/>
                <w:sz w:val="26"/>
                <w:szCs w:val="26"/>
              </w:rPr>
              <w:t xml:space="preserve"> </w:t>
            </w:r>
            <w:proofErr w:type="spellStart"/>
            <w:r w:rsidR="00FE2634" w:rsidRPr="007D5C3F">
              <w:rPr>
                <w:rFonts w:ascii="Times New Roman" w:hAnsi="Times New Roman" w:cs="Times New Roman"/>
                <w:sz w:val="26"/>
                <w:szCs w:val="26"/>
              </w:rPr>
              <w:t>ngày</w:t>
            </w:r>
            <w:proofErr w:type="spellEnd"/>
            <w:r w:rsidR="00FE2634" w:rsidRPr="007D5C3F">
              <w:rPr>
                <w:rFonts w:ascii="Times New Roman" w:hAnsi="Times New Roman" w:cs="Times New Roman"/>
                <w:sz w:val="26"/>
                <w:szCs w:val="26"/>
              </w:rPr>
              <w:t xml:space="preserve"> </w:t>
            </w:r>
            <w:proofErr w:type="spellStart"/>
            <w:r w:rsidR="00FE2634" w:rsidRPr="007D5C3F">
              <w:rPr>
                <w:rFonts w:ascii="Times New Roman" w:hAnsi="Times New Roman" w:cs="Times New Roman"/>
                <w:sz w:val="26"/>
                <w:szCs w:val="26"/>
              </w:rPr>
              <w:t>làm</w:t>
            </w:r>
            <w:proofErr w:type="spellEnd"/>
            <w:r w:rsidR="00FE2634" w:rsidRPr="007D5C3F">
              <w:rPr>
                <w:rFonts w:ascii="Times New Roman" w:hAnsi="Times New Roman" w:cs="Times New Roman"/>
                <w:sz w:val="26"/>
                <w:szCs w:val="26"/>
              </w:rPr>
              <w:t xml:space="preserve"> </w:t>
            </w:r>
            <w:proofErr w:type="spellStart"/>
            <w:r w:rsidR="00FE2634" w:rsidRPr="007D5C3F">
              <w:rPr>
                <w:rFonts w:ascii="Times New Roman" w:hAnsi="Times New Roman" w:cs="Times New Roman"/>
                <w:sz w:val="26"/>
                <w:szCs w:val="26"/>
              </w:rPr>
              <w:t>việc</w:t>
            </w:r>
            <w:proofErr w:type="spellEnd"/>
          </w:p>
        </w:tc>
        <w:tc>
          <w:tcPr>
            <w:tcW w:w="1466" w:type="dxa"/>
            <w:vAlign w:val="center"/>
          </w:tcPr>
          <w:p w:rsidR="00FE2634" w:rsidRPr="007D5C3F" w:rsidRDefault="00FE2634" w:rsidP="007148A7">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FE2634" w:rsidRPr="007D5C3F" w:rsidRDefault="00FE2634"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FE2634" w:rsidRPr="007D5C3F" w:rsidRDefault="00FE2634"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FE2634" w:rsidRPr="007D5C3F" w:rsidRDefault="00FE2634"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FE2634" w:rsidRPr="007D5C3F" w:rsidRDefault="00FE2634"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Hoặc</w:t>
            </w:r>
            <w:proofErr w:type="spellEnd"/>
          </w:p>
          <w:p w:rsidR="00FE2634" w:rsidRPr="007D5C3F" w:rsidRDefault="00FE2634" w:rsidP="007148A7">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văn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vi-VN"/>
              </w:rPr>
              <w:t xml:space="preserve"> nêu rõ lý do</w:t>
            </w:r>
            <w:r w:rsidR="009F6264" w:rsidRPr="007D5C3F">
              <w:rPr>
                <w:rFonts w:ascii="Times New Roman" w:hAnsi="Times New Roman" w:cs="Times New Roman"/>
                <w:sz w:val="26"/>
                <w:szCs w:val="26"/>
                <w:lang w:val="en-US"/>
              </w:rPr>
              <w:t>;</w:t>
            </w:r>
          </w:p>
          <w:p w:rsidR="009F6264" w:rsidRPr="007D5C3F" w:rsidRDefault="009F6264" w:rsidP="009F6264">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Hoặc</w:t>
            </w:r>
            <w:proofErr w:type="spellEnd"/>
            <w:r w:rsidRPr="007D5C3F">
              <w:rPr>
                <w:rFonts w:ascii="Times New Roman" w:hAnsi="Times New Roman" w:cs="Times New Roman"/>
                <w:sz w:val="26"/>
                <w:szCs w:val="26"/>
                <w:lang w:val="en-US"/>
              </w:rPr>
              <w:t xml:space="preserve"> </w:t>
            </w:r>
          </w:p>
          <w:p w:rsidR="009F6264" w:rsidRPr="007D5C3F" w:rsidRDefault="009F6264" w:rsidP="009F6264">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lastRenderedPageBreak/>
              <w:t xml:space="preserve">thông báo từ chối </w:t>
            </w:r>
          </w:p>
        </w:tc>
        <w:tc>
          <w:tcPr>
            <w:tcW w:w="3118" w:type="dxa"/>
            <w:vAlign w:val="center"/>
          </w:tcPr>
          <w:p w:rsidR="00FE2634" w:rsidRPr="007D5C3F" w:rsidRDefault="00FE2634"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vi-VN"/>
              </w:rPr>
              <w:lastRenderedPageBreak/>
              <w:t>Công chức thụ lý hồ sơ tiến hành</w:t>
            </w: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tham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mưu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đánh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w:t>
            </w:r>
          </w:p>
          <w:p w:rsidR="00FE2634" w:rsidRPr="007D5C3F" w:rsidRDefault="00FE2634"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đạt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yêu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cầu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Tham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mưu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Phiếu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và</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Giấy</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chứng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en-US"/>
              </w:rPr>
              <w:t>.</w:t>
            </w:r>
          </w:p>
          <w:p w:rsidR="00FE2634" w:rsidRPr="007D5C3F" w:rsidRDefault="00FE2634"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w:t>
            </w:r>
            <w:r w:rsidRPr="007D5C3F">
              <w:rPr>
                <w:rFonts w:ascii="Times New Roman" w:hAnsi="Times New Roman" w:cs="Times New Roman"/>
                <w:sz w:val="26"/>
                <w:szCs w:val="26"/>
                <w:lang w:val="vi-VN"/>
              </w:rPr>
              <w:t xml:space="preserve"> Nếu hồ sơ không đạt yêu cầu: tham mưu</w:t>
            </w: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Phiếu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và</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văn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vi-VN"/>
              </w:rPr>
              <w:t xml:space="preserve"> nêu rõ lý do.</w:t>
            </w:r>
          </w:p>
          <w:p w:rsidR="00B933C6" w:rsidRPr="007D5C3F" w:rsidRDefault="00B933C6"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 </w:t>
            </w:r>
            <w:r w:rsidRPr="007D5C3F">
              <w:rPr>
                <w:rFonts w:ascii="Times New Roman" w:hAnsi="Times New Roman" w:cs="Times New Roman"/>
                <w:sz w:val="26"/>
                <w:szCs w:val="26"/>
                <w:lang w:val="vi-VN"/>
              </w:rPr>
              <w:t xml:space="preserve">Nếu hồ sơ không đúng </w:t>
            </w:r>
            <w:r w:rsidRPr="007D5C3F">
              <w:rPr>
                <w:rFonts w:ascii="Times New Roman" w:hAnsi="Times New Roman" w:cs="Times New Roman"/>
                <w:sz w:val="26"/>
                <w:szCs w:val="26"/>
                <w:lang w:val="vi-VN"/>
              </w:rPr>
              <w:lastRenderedPageBreak/>
              <w:t xml:space="preserve">thẩm quyền quy định: </w:t>
            </w:r>
            <w:proofErr w:type="spellStart"/>
            <w:r w:rsidRPr="007D5C3F">
              <w:rPr>
                <w:rFonts w:ascii="Times New Roman" w:hAnsi="Times New Roman" w:cs="Times New Roman"/>
                <w:sz w:val="26"/>
                <w:szCs w:val="26"/>
                <w:lang w:val="en-US"/>
              </w:rPr>
              <w:t>Tham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mưu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Phiếu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và</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dự</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thảo</w:t>
            </w:r>
            <w:proofErr w:type="spellEnd"/>
            <w:r w:rsidRPr="007D5C3F">
              <w:rPr>
                <w:rFonts w:ascii="Times New Roman" w:hAnsi="Times New Roman" w:cs="Times New Roman"/>
                <w:sz w:val="26"/>
                <w:szCs w:val="26"/>
                <w:lang w:val="en-US"/>
              </w:rPr>
              <w:t xml:space="preserve"> </w:t>
            </w:r>
            <w:r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lang w:val="en-US"/>
              </w:rPr>
              <w:t>.</w:t>
            </w:r>
          </w:p>
          <w:p w:rsidR="00FE2634" w:rsidRPr="007D5C3F" w:rsidRDefault="00FE2634" w:rsidP="007148A7">
            <w:pPr>
              <w:spacing w:before="20" w:after="20"/>
              <w:jc w:val="both"/>
              <w:rPr>
                <w:rFonts w:ascii="Times New Roman" w:hAnsi="Times New Roman" w:cs="Times New Roman"/>
                <w:sz w:val="26"/>
                <w:szCs w:val="26"/>
                <w:lang w:val="vi-VN"/>
              </w:rPr>
            </w:pPr>
            <w:r w:rsidRPr="007D5C3F">
              <w:rPr>
                <w:rFonts w:ascii="Times New Roman" w:hAnsi="Times New Roman" w:cs="Times New Roman"/>
                <w:sz w:val="26"/>
                <w:szCs w:val="26"/>
                <w:lang w:val="vi-VN"/>
              </w:rPr>
              <w:t>Hoàn thiện hồ sơ, trình Lãnh đạo phòng xem xét</w:t>
            </w:r>
          </w:p>
        </w:tc>
      </w:tr>
      <w:tr w:rsidR="007D5C3F" w:rsidRPr="007D5C3F" w:rsidTr="00B90824">
        <w:trPr>
          <w:trHeight w:val="1344"/>
        </w:trPr>
        <w:tc>
          <w:tcPr>
            <w:tcW w:w="993" w:type="dxa"/>
            <w:vAlign w:val="center"/>
          </w:tcPr>
          <w:p w:rsidR="00FE2634" w:rsidRPr="007D5C3F" w:rsidRDefault="006F7DD3" w:rsidP="001B5D48">
            <w:pPr>
              <w:jc w:val="center"/>
              <w:rPr>
                <w:rFonts w:ascii="Times New Roman" w:hAnsi="Times New Roman" w:cs="Times New Roman"/>
                <w:sz w:val="26"/>
                <w:szCs w:val="26"/>
              </w:rPr>
            </w:pPr>
            <w:r w:rsidRPr="007D5C3F">
              <w:rPr>
                <w:rFonts w:ascii="Times New Roman" w:hAnsi="Times New Roman" w:cs="Times New Roman"/>
                <w:sz w:val="26"/>
                <w:szCs w:val="26"/>
              </w:rPr>
              <w:lastRenderedPageBreak/>
              <w:t>B5</w:t>
            </w:r>
          </w:p>
        </w:tc>
        <w:tc>
          <w:tcPr>
            <w:tcW w:w="1418" w:type="dxa"/>
            <w:vAlign w:val="center"/>
          </w:tcPr>
          <w:p w:rsidR="00FE2634" w:rsidRPr="007D5C3F" w:rsidRDefault="00FE2634" w:rsidP="001B5D48">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lang w:val="en-US"/>
              </w:rPr>
              <w:t>Xem</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xét</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trình</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ký</w:t>
            </w:r>
            <w:proofErr w:type="spellEnd"/>
          </w:p>
        </w:tc>
        <w:tc>
          <w:tcPr>
            <w:tcW w:w="1324" w:type="dxa"/>
            <w:vAlign w:val="center"/>
          </w:tcPr>
          <w:p w:rsidR="00FE2634" w:rsidRPr="007D5C3F" w:rsidRDefault="00FE2634" w:rsidP="001B5D48">
            <w:pPr>
              <w:jc w:val="center"/>
              <w:rPr>
                <w:rFonts w:ascii="Times New Roman" w:hAnsi="Times New Roman" w:cs="Times New Roman"/>
                <w:sz w:val="26"/>
                <w:szCs w:val="26"/>
              </w:rPr>
            </w:pP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proofErr w:type="gram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w:t>
            </w:r>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phòng</w:t>
            </w:r>
            <w:proofErr w:type="spellEnd"/>
            <w:proofErr w:type="gram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chuyên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môn</w:t>
            </w:r>
            <w:proofErr w:type="spellEnd"/>
          </w:p>
        </w:tc>
        <w:tc>
          <w:tcPr>
            <w:tcW w:w="1179" w:type="dxa"/>
            <w:vAlign w:val="center"/>
          </w:tcPr>
          <w:p w:rsidR="00FE2634" w:rsidRPr="007D5C3F" w:rsidRDefault="00FA74EB" w:rsidP="001B5D48">
            <w:pPr>
              <w:jc w:val="center"/>
              <w:rPr>
                <w:rFonts w:ascii="Times New Roman" w:hAnsi="Times New Roman" w:cs="Times New Roman"/>
                <w:sz w:val="26"/>
                <w:szCs w:val="26"/>
                <w:lang w:val="nl-NL"/>
              </w:rPr>
            </w:pPr>
            <w:r w:rsidRPr="007D5C3F">
              <w:rPr>
                <w:rFonts w:ascii="Times New Roman" w:hAnsi="Times New Roman" w:cs="Times New Roman"/>
                <w:sz w:val="26"/>
                <w:szCs w:val="26"/>
              </w:rPr>
              <w:t>1</w:t>
            </w:r>
            <w:r w:rsidR="00FE2634" w:rsidRPr="007D5C3F">
              <w:rPr>
                <w:rFonts w:ascii="Times New Roman" w:hAnsi="Times New Roman" w:cs="Times New Roman"/>
                <w:sz w:val="26"/>
                <w:szCs w:val="26"/>
              </w:rPr>
              <w:t xml:space="preserve"> </w:t>
            </w:r>
            <w:proofErr w:type="spellStart"/>
            <w:r w:rsidR="00FE2634" w:rsidRPr="007D5C3F">
              <w:rPr>
                <w:rFonts w:ascii="Times New Roman" w:hAnsi="Times New Roman" w:cs="Times New Roman"/>
                <w:sz w:val="26"/>
                <w:szCs w:val="26"/>
              </w:rPr>
              <w:t>ngày</w:t>
            </w:r>
            <w:proofErr w:type="spellEnd"/>
            <w:r w:rsidR="00FE2634" w:rsidRPr="007D5C3F">
              <w:rPr>
                <w:rFonts w:ascii="Times New Roman" w:hAnsi="Times New Roman" w:cs="Times New Roman"/>
                <w:sz w:val="26"/>
                <w:szCs w:val="26"/>
              </w:rPr>
              <w:t xml:space="preserve"> </w:t>
            </w:r>
            <w:proofErr w:type="spellStart"/>
            <w:r w:rsidR="00FE2634" w:rsidRPr="007D5C3F">
              <w:rPr>
                <w:rFonts w:ascii="Times New Roman" w:hAnsi="Times New Roman" w:cs="Times New Roman"/>
                <w:sz w:val="26"/>
                <w:szCs w:val="26"/>
              </w:rPr>
              <w:t>làm</w:t>
            </w:r>
            <w:proofErr w:type="spellEnd"/>
            <w:r w:rsidR="00FE2634" w:rsidRPr="007D5C3F">
              <w:rPr>
                <w:rFonts w:ascii="Times New Roman" w:hAnsi="Times New Roman" w:cs="Times New Roman"/>
                <w:sz w:val="26"/>
                <w:szCs w:val="26"/>
              </w:rPr>
              <w:t xml:space="preserve"> </w:t>
            </w:r>
            <w:proofErr w:type="spellStart"/>
            <w:r w:rsidR="00FE2634" w:rsidRPr="007D5C3F">
              <w:rPr>
                <w:rFonts w:ascii="Times New Roman" w:hAnsi="Times New Roman" w:cs="Times New Roman"/>
                <w:sz w:val="26"/>
                <w:szCs w:val="26"/>
              </w:rPr>
              <w:t>việc</w:t>
            </w:r>
            <w:proofErr w:type="spellEnd"/>
          </w:p>
        </w:tc>
        <w:tc>
          <w:tcPr>
            <w:tcW w:w="1466" w:type="dxa"/>
            <w:vAlign w:val="center"/>
          </w:tcPr>
          <w:p w:rsidR="00FE2634" w:rsidRPr="007D5C3F" w:rsidRDefault="00FE2634" w:rsidP="007148A7">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FE2634" w:rsidRPr="007D5C3F" w:rsidRDefault="00FE2634"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FE2634" w:rsidRPr="007D5C3F" w:rsidRDefault="00FE2634"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FE2634" w:rsidRPr="007D5C3F" w:rsidRDefault="00FE2634"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FE2634" w:rsidRPr="007D5C3F" w:rsidRDefault="00FE2634"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Hoặc</w:t>
            </w:r>
            <w:proofErr w:type="spellEnd"/>
          </w:p>
          <w:p w:rsidR="00FE2634" w:rsidRPr="007D5C3F" w:rsidRDefault="00FE2634" w:rsidP="007148A7">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văn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vi-VN"/>
              </w:rPr>
              <w:t xml:space="preserve"> nêu rõ lý do</w:t>
            </w:r>
            <w:r w:rsidR="009F6264" w:rsidRPr="007D5C3F">
              <w:rPr>
                <w:rFonts w:ascii="Times New Roman" w:hAnsi="Times New Roman" w:cs="Times New Roman"/>
                <w:sz w:val="26"/>
                <w:szCs w:val="26"/>
                <w:lang w:val="en-US"/>
              </w:rPr>
              <w:t>;</w:t>
            </w:r>
          </w:p>
          <w:p w:rsidR="009F6264" w:rsidRPr="007D5C3F" w:rsidRDefault="009F6264" w:rsidP="009F6264">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Hoặc</w:t>
            </w:r>
            <w:proofErr w:type="spellEnd"/>
            <w:r w:rsidRPr="007D5C3F">
              <w:rPr>
                <w:rFonts w:ascii="Times New Roman" w:hAnsi="Times New Roman" w:cs="Times New Roman"/>
                <w:sz w:val="26"/>
                <w:szCs w:val="26"/>
                <w:lang w:val="en-US"/>
              </w:rPr>
              <w:t xml:space="preserve"> </w:t>
            </w:r>
          </w:p>
          <w:p w:rsidR="009F6264" w:rsidRPr="007D5C3F" w:rsidRDefault="009F6264" w:rsidP="009F6264">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t xml:space="preserve">thông báo từ chối </w:t>
            </w:r>
          </w:p>
        </w:tc>
        <w:tc>
          <w:tcPr>
            <w:tcW w:w="3118" w:type="dxa"/>
            <w:vAlign w:val="center"/>
          </w:tcPr>
          <w:p w:rsidR="00FE2634" w:rsidRPr="007D5C3F" w:rsidRDefault="00FE2634" w:rsidP="007148A7">
            <w:pPr>
              <w:spacing w:before="60" w:after="60"/>
              <w:jc w:val="both"/>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Lãnh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đạo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phòng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xem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xét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kiểm</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tra</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p>
          <w:p w:rsidR="00FE2634" w:rsidRPr="007D5C3F" w:rsidRDefault="00FE2634" w:rsidP="007148A7">
            <w:pPr>
              <w:ind w:left="-12"/>
              <w:jc w:val="both"/>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Đồng</w:t>
            </w:r>
            <w:proofErr w:type="spellEnd"/>
            <w:r w:rsidRPr="007D5C3F">
              <w:rPr>
                <w:rFonts w:ascii="Times New Roman" w:hAnsi="Times New Roman" w:cs="Times New Roman"/>
                <w:sz w:val="26"/>
                <w:szCs w:val="26"/>
                <w:lang w:val="nl-NL"/>
              </w:rPr>
              <w:t xml:space="preserve"> ý: </w:t>
            </w:r>
            <w:proofErr w:type="spellStart"/>
            <w:r w:rsidRPr="007D5C3F">
              <w:rPr>
                <w:rFonts w:ascii="Times New Roman" w:hAnsi="Times New Roman" w:cs="Times New Roman"/>
                <w:sz w:val="26"/>
                <w:szCs w:val="26"/>
                <w:lang w:val="nl-NL"/>
              </w:rPr>
              <w:t>ký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phiếu</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và</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nháy</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en-US"/>
              </w:rPr>
              <w:t>Giấy</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chứng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hoặc</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bản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từ</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chối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có</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nêu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rõ</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do</w:t>
            </w:r>
            <w:r w:rsidR="009F6264" w:rsidRPr="007D5C3F">
              <w:rPr>
                <w:rFonts w:ascii="Times New Roman" w:hAnsi="Times New Roman" w:cs="Times New Roman"/>
                <w:sz w:val="26"/>
                <w:szCs w:val="26"/>
              </w:rPr>
              <w:t xml:space="preserve"> </w:t>
            </w:r>
            <w:proofErr w:type="spellStart"/>
            <w:r w:rsidR="009F6264" w:rsidRPr="007D5C3F">
              <w:rPr>
                <w:rFonts w:ascii="Times New Roman" w:hAnsi="Times New Roman" w:cs="Times New Roman"/>
                <w:sz w:val="26"/>
                <w:szCs w:val="26"/>
              </w:rPr>
              <w:t>hoặc</w:t>
            </w:r>
            <w:proofErr w:type="spellEnd"/>
            <w:r w:rsidR="009F6264" w:rsidRPr="007D5C3F">
              <w:rPr>
                <w:rFonts w:ascii="Times New Roman" w:hAnsi="Times New Roman" w:cs="Times New Roman"/>
                <w:sz w:val="26"/>
                <w:szCs w:val="26"/>
              </w:rPr>
              <w:t xml:space="preserve"> </w:t>
            </w:r>
            <w:r w:rsidR="009F6264"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lang w:val="nl-NL"/>
              </w:rPr>
              <w:t>.</w:t>
            </w:r>
          </w:p>
          <w:p w:rsidR="00FE2634" w:rsidRPr="007D5C3F" w:rsidRDefault="00FE2634"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Không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đồng</w:t>
            </w:r>
            <w:proofErr w:type="spellEnd"/>
            <w:r w:rsidRPr="007D5C3F">
              <w:rPr>
                <w:rFonts w:ascii="Times New Roman" w:hAnsi="Times New Roman" w:cs="Times New Roman"/>
                <w:sz w:val="26"/>
                <w:szCs w:val="26"/>
                <w:lang w:val="nl-NL"/>
              </w:rPr>
              <w:t xml:space="preserve"> ý: </w:t>
            </w:r>
            <w:proofErr w:type="spellStart"/>
            <w:r w:rsidRPr="007D5C3F">
              <w:rPr>
                <w:rFonts w:ascii="Times New Roman" w:hAnsi="Times New Roman" w:cs="Times New Roman"/>
                <w:sz w:val="26"/>
                <w:szCs w:val="26"/>
                <w:lang w:val="nl-NL"/>
              </w:rPr>
              <w:t>đề</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nghị</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công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chức</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thụ</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giải</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w:t>
            </w:r>
          </w:p>
          <w:p w:rsidR="00FE2634" w:rsidRPr="007D5C3F" w:rsidRDefault="00FE2634" w:rsidP="007148A7">
            <w:pPr>
              <w:spacing w:before="60" w:after="60"/>
              <w:jc w:val="both"/>
              <w:rPr>
                <w:rFonts w:ascii="Times New Roman" w:hAnsi="Times New Roman" w:cs="Times New Roman"/>
                <w:noProof/>
                <w:sz w:val="26"/>
                <w:szCs w:val="26"/>
                <w:shd w:val="clear" w:color="auto" w:fill="FFFFFF"/>
                <w:lang w:val="en-US"/>
              </w:rPr>
            </w:pP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Lãnh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đạo</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Sở</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ký</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duyệt</w:t>
            </w:r>
            <w:proofErr w:type="spellEnd"/>
            <w:r w:rsidRPr="007D5C3F">
              <w:rPr>
                <w:rFonts w:ascii="Times New Roman" w:hAnsi="Times New Roman" w:cs="Times New Roman"/>
                <w:sz w:val="26"/>
                <w:szCs w:val="26"/>
                <w:lang w:val="en-US"/>
              </w:rPr>
              <w:t>.</w:t>
            </w:r>
          </w:p>
        </w:tc>
      </w:tr>
      <w:tr w:rsidR="007D5C3F" w:rsidRPr="007D5C3F" w:rsidTr="00B90824">
        <w:trPr>
          <w:trHeight w:val="1609"/>
        </w:trPr>
        <w:tc>
          <w:tcPr>
            <w:tcW w:w="993" w:type="dxa"/>
            <w:vAlign w:val="center"/>
          </w:tcPr>
          <w:p w:rsidR="00FE2634" w:rsidRPr="007D5C3F" w:rsidRDefault="00FE2634" w:rsidP="001B5D48">
            <w:pPr>
              <w:jc w:val="center"/>
              <w:rPr>
                <w:rFonts w:ascii="Times New Roman" w:hAnsi="Times New Roman" w:cs="Times New Roman"/>
                <w:sz w:val="26"/>
                <w:szCs w:val="26"/>
                <w:lang w:val="nl-NL"/>
              </w:rPr>
            </w:pPr>
          </w:p>
          <w:p w:rsidR="00FE2634" w:rsidRPr="007D5C3F" w:rsidRDefault="006F7DD3" w:rsidP="001B5D48">
            <w:pPr>
              <w:jc w:val="center"/>
              <w:rPr>
                <w:rFonts w:ascii="Times New Roman" w:hAnsi="Times New Roman" w:cs="Times New Roman"/>
                <w:sz w:val="26"/>
                <w:szCs w:val="26"/>
              </w:rPr>
            </w:pPr>
            <w:r w:rsidRPr="007D5C3F">
              <w:rPr>
                <w:rFonts w:ascii="Times New Roman" w:hAnsi="Times New Roman" w:cs="Times New Roman"/>
                <w:sz w:val="26"/>
                <w:szCs w:val="26"/>
              </w:rPr>
              <w:t>B6</w:t>
            </w:r>
          </w:p>
          <w:p w:rsidR="00FE2634" w:rsidRPr="007D5C3F" w:rsidRDefault="00FE2634" w:rsidP="001B5D48">
            <w:pPr>
              <w:rPr>
                <w:rFonts w:ascii="Times New Roman" w:hAnsi="Times New Roman" w:cs="Times New Roman"/>
                <w:sz w:val="26"/>
                <w:szCs w:val="26"/>
              </w:rPr>
            </w:pPr>
          </w:p>
        </w:tc>
        <w:tc>
          <w:tcPr>
            <w:tcW w:w="1418" w:type="dxa"/>
            <w:vAlign w:val="center"/>
          </w:tcPr>
          <w:p w:rsidR="00FE2634" w:rsidRPr="007D5C3F" w:rsidRDefault="00FE2634" w:rsidP="00A745E5">
            <w:pPr>
              <w:jc w:val="center"/>
              <w:rPr>
                <w:rFonts w:ascii="Times New Roman" w:hAnsi="Times New Roman" w:cs="Times New Roman"/>
                <w:b/>
                <w:sz w:val="26"/>
                <w:szCs w:val="26"/>
              </w:rPr>
            </w:pPr>
            <w:proofErr w:type="spellStart"/>
            <w:r w:rsidRPr="007D5C3F">
              <w:rPr>
                <w:rFonts w:ascii="Times New Roman" w:hAnsi="Times New Roman" w:cs="Times New Roman"/>
                <w:b/>
                <w:sz w:val="26"/>
                <w:szCs w:val="26"/>
                <w:lang w:val="en-US"/>
              </w:rPr>
              <w:t>Xem</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xét</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ký</w:t>
            </w:r>
            <w:proofErr w:type="spellEnd"/>
            <w:r w:rsidRPr="007D5C3F">
              <w:rPr>
                <w:rFonts w:ascii="Times New Roman" w:hAnsi="Times New Roman" w:cs="Times New Roman"/>
                <w:b/>
                <w:sz w:val="26"/>
                <w:szCs w:val="26"/>
                <w:lang w:val="en-US"/>
              </w:rPr>
              <w:t xml:space="preserve"> </w:t>
            </w:r>
            <w:proofErr w:type="spellStart"/>
            <w:r w:rsidRPr="007D5C3F">
              <w:rPr>
                <w:rFonts w:ascii="Times New Roman" w:hAnsi="Times New Roman" w:cs="Times New Roman"/>
                <w:b/>
                <w:sz w:val="26"/>
                <w:szCs w:val="26"/>
                <w:lang w:val="en-US"/>
              </w:rPr>
              <w:t>duyệt</w:t>
            </w:r>
            <w:proofErr w:type="spellEnd"/>
          </w:p>
        </w:tc>
        <w:tc>
          <w:tcPr>
            <w:tcW w:w="1324" w:type="dxa"/>
            <w:vAlign w:val="center"/>
          </w:tcPr>
          <w:p w:rsidR="00FE2634" w:rsidRPr="007D5C3F" w:rsidRDefault="00FE2634" w:rsidP="001B5D48">
            <w:pPr>
              <w:jc w:val="center"/>
              <w:rPr>
                <w:rFonts w:ascii="Times New Roman" w:hAnsi="Times New Roman" w:cs="Times New Roman"/>
                <w:sz w:val="26"/>
                <w:szCs w:val="26"/>
              </w:rPr>
            </w:pPr>
            <w:proofErr w:type="spellStart"/>
            <w:r w:rsidRPr="007D5C3F">
              <w:rPr>
                <w:rFonts w:ascii="Times New Roman" w:hAnsi="Times New Roman" w:cs="Times New Roman"/>
                <w:sz w:val="26"/>
                <w:szCs w:val="26"/>
                <w:lang w:val="nl-NL"/>
              </w:rPr>
              <w:t>Lãnh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đạo</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Sở</w:t>
            </w:r>
            <w:proofErr w:type="spellEnd"/>
          </w:p>
        </w:tc>
        <w:tc>
          <w:tcPr>
            <w:tcW w:w="1179" w:type="dxa"/>
            <w:vAlign w:val="center"/>
          </w:tcPr>
          <w:p w:rsidR="00FE2634" w:rsidRPr="007D5C3F" w:rsidRDefault="00FA74EB" w:rsidP="001B5D48">
            <w:pPr>
              <w:jc w:val="center"/>
              <w:rPr>
                <w:rFonts w:ascii="Times New Roman" w:hAnsi="Times New Roman" w:cs="Times New Roman"/>
                <w:sz w:val="26"/>
                <w:szCs w:val="26"/>
              </w:rPr>
            </w:pPr>
            <w:r w:rsidRPr="007D5C3F">
              <w:rPr>
                <w:rFonts w:ascii="Times New Roman" w:hAnsi="Times New Roman" w:cs="Times New Roman"/>
                <w:sz w:val="26"/>
                <w:szCs w:val="26"/>
              </w:rPr>
              <w:t>1,25</w:t>
            </w:r>
            <w:r w:rsidR="00FE2634" w:rsidRPr="007D5C3F">
              <w:rPr>
                <w:rFonts w:ascii="Times New Roman" w:hAnsi="Times New Roman" w:cs="Times New Roman"/>
                <w:sz w:val="26"/>
                <w:szCs w:val="26"/>
              </w:rPr>
              <w:t xml:space="preserve"> </w:t>
            </w:r>
            <w:proofErr w:type="spellStart"/>
            <w:r w:rsidR="00FE2634" w:rsidRPr="007D5C3F">
              <w:rPr>
                <w:rFonts w:ascii="Times New Roman" w:hAnsi="Times New Roman" w:cs="Times New Roman"/>
                <w:sz w:val="26"/>
                <w:szCs w:val="26"/>
              </w:rPr>
              <w:t>ngày</w:t>
            </w:r>
            <w:proofErr w:type="spellEnd"/>
            <w:r w:rsidR="00FE2634" w:rsidRPr="007D5C3F">
              <w:rPr>
                <w:rFonts w:ascii="Times New Roman" w:hAnsi="Times New Roman" w:cs="Times New Roman"/>
                <w:sz w:val="26"/>
                <w:szCs w:val="26"/>
              </w:rPr>
              <w:t xml:space="preserve"> </w:t>
            </w:r>
            <w:proofErr w:type="spellStart"/>
            <w:r w:rsidR="00FE2634" w:rsidRPr="007D5C3F">
              <w:rPr>
                <w:rFonts w:ascii="Times New Roman" w:hAnsi="Times New Roman" w:cs="Times New Roman"/>
                <w:sz w:val="26"/>
                <w:szCs w:val="26"/>
              </w:rPr>
              <w:t>làm</w:t>
            </w:r>
            <w:proofErr w:type="spellEnd"/>
            <w:r w:rsidR="00FE2634" w:rsidRPr="007D5C3F">
              <w:rPr>
                <w:rFonts w:ascii="Times New Roman" w:hAnsi="Times New Roman" w:cs="Times New Roman"/>
                <w:sz w:val="26"/>
                <w:szCs w:val="26"/>
              </w:rPr>
              <w:t xml:space="preserve"> </w:t>
            </w:r>
            <w:proofErr w:type="spellStart"/>
            <w:r w:rsidR="00FE2634" w:rsidRPr="007D5C3F">
              <w:rPr>
                <w:rFonts w:ascii="Times New Roman" w:hAnsi="Times New Roman" w:cs="Times New Roman"/>
                <w:sz w:val="26"/>
                <w:szCs w:val="26"/>
              </w:rPr>
              <w:t>việc</w:t>
            </w:r>
            <w:proofErr w:type="spellEnd"/>
          </w:p>
        </w:tc>
        <w:tc>
          <w:tcPr>
            <w:tcW w:w="1466" w:type="dxa"/>
            <w:vAlign w:val="center"/>
          </w:tcPr>
          <w:p w:rsidR="00FE2634" w:rsidRPr="007D5C3F" w:rsidRDefault="00FE2634" w:rsidP="007148A7">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 xml:space="preserve">Theo </w:t>
            </w:r>
            <w:proofErr w:type="spellStart"/>
            <w:r w:rsidRPr="007D5C3F">
              <w:rPr>
                <w:rFonts w:ascii="Times New Roman" w:hAnsi="Times New Roman" w:cs="Times New Roman"/>
                <w:sz w:val="26"/>
                <w:szCs w:val="26"/>
              </w:rPr>
              <w:t>mục</w:t>
            </w:r>
            <w:proofErr w:type="spellEnd"/>
            <w:r w:rsidRPr="007D5C3F">
              <w:rPr>
                <w:rFonts w:ascii="Times New Roman" w:hAnsi="Times New Roman" w:cs="Times New Roman"/>
                <w:sz w:val="26"/>
                <w:szCs w:val="26"/>
              </w:rPr>
              <w:t xml:space="preserve">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w:t>
            </w:r>
          </w:p>
          <w:p w:rsidR="00FE2634" w:rsidRPr="007D5C3F" w:rsidRDefault="00FE2634"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01;</w:t>
            </w:r>
          </w:p>
          <w:p w:rsidR="00FE2634" w:rsidRPr="007D5C3F" w:rsidRDefault="00FE2634"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trình</w:t>
            </w:r>
            <w:proofErr w:type="spellEnd"/>
            <w:r w:rsidRPr="007D5C3F">
              <w:rPr>
                <w:rFonts w:ascii="Times New Roman" w:hAnsi="Times New Roman" w:cs="Times New Roman"/>
                <w:sz w:val="26"/>
                <w:szCs w:val="26"/>
              </w:rPr>
              <w:t>;</w:t>
            </w:r>
          </w:p>
          <w:p w:rsidR="00FE2634" w:rsidRPr="007D5C3F" w:rsidRDefault="00FE2634" w:rsidP="007148A7">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04;</w:t>
            </w:r>
          </w:p>
          <w:p w:rsidR="00FE2634" w:rsidRPr="007D5C3F" w:rsidRDefault="00FE2634"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Hoặc</w:t>
            </w:r>
            <w:proofErr w:type="spellEnd"/>
          </w:p>
          <w:p w:rsidR="00FE2634" w:rsidRPr="007D5C3F" w:rsidRDefault="00FE2634" w:rsidP="007148A7">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văn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vi-VN"/>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vi-VN"/>
              </w:rPr>
              <w:t xml:space="preserve"> nêu rõ lý do</w:t>
            </w:r>
            <w:r w:rsidR="009F6264" w:rsidRPr="007D5C3F">
              <w:rPr>
                <w:rFonts w:ascii="Times New Roman" w:hAnsi="Times New Roman" w:cs="Times New Roman"/>
                <w:sz w:val="26"/>
                <w:szCs w:val="26"/>
                <w:lang w:val="en-US"/>
              </w:rPr>
              <w:t>;</w:t>
            </w:r>
          </w:p>
          <w:p w:rsidR="009F6264" w:rsidRPr="007D5C3F" w:rsidRDefault="009F6264" w:rsidP="009F6264">
            <w:pPr>
              <w:spacing w:before="60" w:after="60"/>
              <w:jc w:val="center"/>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Hoặc</w:t>
            </w:r>
            <w:proofErr w:type="spellEnd"/>
            <w:r w:rsidRPr="007D5C3F">
              <w:rPr>
                <w:rFonts w:ascii="Times New Roman" w:hAnsi="Times New Roman" w:cs="Times New Roman"/>
                <w:sz w:val="26"/>
                <w:szCs w:val="26"/>
                <w:lang w:val="en-US"/>
              </w:rPr>
              <w:t xml:space="preserve"> </w:t>
            </w:r>
          </w:p>
          <w:p w:rsidR="009F6264" w:rsidRPr="007D5C3F" w:rsidRDefault="009F6264" w:rsidP="009F6264">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vi-VN"/>
              </w:rPr>
              <w:t xml:space="preserve">thông báo từ chối </w:t>
            </w:r>
          </w:p>
        </w:tc>
        <w:tc>
          <w:tcPr>
            <w:tcW w:w="3118" w:type="dxa"/>
            <w:vAlign w:val="center"/>
          </w:tcPr>
          <w:p w:rsidR="00FE2634" w:rsidRPr="007D5C3F" w:rsidRDefault="00FE2634" w:rsidP="007148A7">
            <w:pPr>
              <w:spacing w:before="60" w:after="60"/>
              <w:jc w:val="both"/>
              <w:rPr>
                <w:rFonts w:ascii="Times New Roman" w:hAnsi="Times New Roman" w:cs="Times New Roman"/>
                <w:sz w:val="26"/>
                <w:szCs w:val="26"/>
              </w:rPr>
            </w:pPr>
            <w:proofErr w:type="spellStart"/>
            <w:r w:rsidRPr="007D5C3F">
              <w:rPr>
                <w:rFonts w:ascii="Times New Roman" w:hAnsi="Times New Roman" w:cs="Times New Roman"/>
                <w:sz w:val="26"/>
                <w:szCs w:val="26"/>
              </w:rPr>
              <w:t>Lãnh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đạo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xem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xét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hô</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
          <w:p w:rsidR="00FE2634" w:rsidRPr="007D5C3F" w:rsidRDefault="00FE2634" w:rsidP="007148A7">
            <w:pPr>
              <w:ind w:left="-12"/>
              <w:jc w:val="both"/>
              <w:rPr>
                <w:rFonts w:ascii="Times New Roman" w:hAnsi="Times New Roman" w:cs="Times New Roman"/>
                <w:sz w:val="26"/>
                <w:szCs w:val="26"/>
                <w:lang w:val="nl-NL"/>
              </w:rPr>
            </w:pPr>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Đồng</w:t>
            </w:r>
            <w:proofErr w:type="spellEnd"/>
            <w:r w:rsidRPr="007D5C3F">
              <w:rPr>
                <w:rFonts w:ascii="Times New Roman" w:hAnsi="Times New Roman" w:cs="Times New Roman"/>
                <w:sz w:val="26"/>
                <w:szCs w:val="26"/>
                <w:lang w:val="nl-NL"/>
              </w:rPr>
              <w:t xml:space="preserve"> ý: </w:t>
            </w:r>
            <w:proofErr w:type="spellStart"/>
            <w:r w:rsidRPr="007D5C3F">
              <w:rPr>
                <w:rFonts w:ascii="Times New Roman" w:hAnsi="Times New Roman" w:cs="Times New Roman"/>
                <w:sz w:val="26"/>
                <w:szCs w:val="26"/>
                <w:lang w:val="nl-NL"/>
              </w:rPr>
              <w:t>ký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phiếu</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và</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en-US"/>
              </w:rPr>
              <w:t>Giấy</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chứng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nl-NL"/>
              </w:rPr>
              <w:t>hoặc</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bản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từ</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chối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có</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nêu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rõ</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do</w:t>
            </w:r>
            <w:r w:rsidR="009F6264" w:rsidRPr="007D5C3F">
              <w:rPr>
                <w:rFonts w:ascii="Times New Roman" w:hAnsi="Times New Roman" w:cs="Times New Roman"/>
                <w:sz w:val="26"/>
                <w:szCs w:val="26"/>
              </w:rPr>
              <w:t xml:space="preserve"> </w:t>
            </w:r>
            <w:proofErr w:type="spellStart"/>
            <w:r w:rsidR="009F6264" w:rsidRPr="007D5C3F">
              <w:rPr>
                <w:rFonts w:ascii="Times New Roman" w:hAnsi="Times New Roman" w:cs="Times New Roman"/>
                <w:sz w:val="26"/>
                <w:szCs w:val="26"/>
              </w:rPr>
              <w:t>hoặc</w:t>
            </w:r>
            <w:proofErr w:type="spellEnd"/>
            <w:r w:rsidR="009F6264" w:rsidRPr="007D5C3F">
              <w:rPr>
                <w:rFonts w:ascii="Times New Roman" w:hAnsi="Times New Roman" w:cs="Times New Roman"/>
                <w:sz w:val="26"/>
                <w:szCs w:val="26"/>
                <w:lang w:val="vi-VN"/>
              </w:rPr>
              <w:t>thông báo từ chối giải quyết hồ sơ</w:t>
            </w:r>
            <w:r w:rsidRPr="007D5C3F">
              <w:rPr>
                <w:rFonts w:ascii="Times New Roman" w:hAnsi="Times New Roman" w:cs="Times New Roman"/>
                <w:sz w:val="26"/>
                <w:szCs w:val="26"/>
                <w:lang w:val="nl-NL"/>
              </w:rPr>
              <w:t>.</w:t>
            </w:r>
          </w:p>
          <w:p w:rsidR="00FE2634" w:rsidRPr="007D5C3F" w:rsidRDefault="00FE2634" w:rsidP="007148A7">
            <w:pPr>
              <w:spacing w:before="60" w:after="60"/>
              <w:jc w:val="both"/>
              <w:rPr>
                <w:rFonts w:ascii="Times New Roman" w:hAnsi="Times New Roman" w:cs="Times New Roman"/>
                <w:sz w:val="26"/>
                <w:szCs w:val="26"/>
                <w:lang w:val="en-US"/>
              </w:rPr>
            </w:pPr>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Không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đồng</w:t>
            </w:r>
            <w:proofErr w:type="spellEnd"/>
            <w:r w:rsidRPr="007D5C3F">
              <w:rPr>
                <w:rFonts w:ascii="Times New Roman" w:hAnsi="Times New Roman" w:cs="Times New Roman"/>
                <w:sz w:val="26"/>
                <w:szCs w:val="26"/>
                <w:lang w:val="nl-NL"/>
              </w:rPr>
              <w:t xml:space="preserve"> ý: </w:t>
            </w:r>
            <w:proofErr w:type="spellStart"/>
            <w:r w:rsidRPr="007D5C3F">
              <w:rPr>
                <w:rFonts w:ascii="Times New Roman" w:hAnsi="Times New Roman" w:cs="Times New Roman"/>
                <w:sz w:val="26"/>
                <w:szCs w:val="26"/>
                <w:lang w:val="nl-NL"/>
              </w:rPr>
              <w:t>đề</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nghị</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phòng</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thụ</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lý</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giải</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trình</w:t>
            </w:r>
            <w:proofErr w:type="spellEnd"/>
            <w:r w:rsidRPr="007D5C3F">
              <w:rPr>
                <w:rFonts w:ascii="Times New Roman" w:hAnsi="Times New Roman" w:cs="Times New Roman"/>
                <w:sz w:val="26"/>
                <w:szCs w:val="26"/>
                <w:lang w:val="nl-NL"/>
              </w:rPr>
              <w:t>.</w:t>
            </w:r>
          </w:p>
        </w:tc>
      </w:tr>
      <w:tr w:rsidR="007D5C3F" w:rsidRPr="007D5C3F" w:rsidTr="00B90824">
        <w:trPr>
          <w:trHeight w:val="1556"/>
        </w:trPr>
        <w:tc>
          <w:tcPr>
            <w:tcW w:w="993" w:type="dxa"/>
            <w:vAlign w:val="center"/>
          </w:tcPr>
          <w:p w:rsidR="00FE2634" w:rsidRPr="007D5C3F" w:rsidRDefault="006F7DD3" w:rsidP="001B5D48">
            <w:pPr>
              <w:jc w:val="center"/>
              <w:rPr>
                <w:rFonts w:ascii="Times New Roman" w:hAnsi="Times New Roman" w:cs="Times New Roman"/>
                <w:sz w:val="26"/>
                <w:szCs w:val="26"/>
                <w:lang w:val="en-US"/>
              </w:rPr>
            </w:pPr>
            <w:r w:rsidRPr="007D5C3F">
              <w:rPr>
                <w:rFonts w:ascii="Times New Roman" w:hAnsi="Times New Roman" w:cs="Times New Roman"/>
                <w:sz w:val="26"/>
                <w:szCs w:val="26"/>
              </w:rPr>
              <w:t>B7</w:t>
            </w:r>
          </w:p>
        </w:tc>
        <w:tc>
          <w:tcPr>
            <w:tcW w:w="1418" w:type="dxa"/>
            <w:vAlign w:val="center"/>
          </w:tcPr>
          <w:p w:rsidR="00FE2634" w:rsidRPr="007D5C3F" w:rsidRDefault="00FE2634" w:rsidP="001B5D48">
            <w:pPr>
              <w:jc w:val="center"/>
              <w:rPr>
                <w:rFonts w:ascii="Times New Roman" w:hAnsi="Times New Roman" w:cs="Times New Roman"/>
                <w:b/>
                <w:sz w:val="26"/>
                <w:szCs w:val="26"/>
              </w:rPr>
            </w:pPr>
            <w:r w:rsidRPr="007D5C3F">
              <w:rPr>
                <w:rFonts w:ascii="Times New Roman" w:hAnsi="Times New Roman" w:cs="Times New Roman"/>
                <w:b/>
                <w:sz w:val="26"/>
                <w:szCs w:val="26"/>
                <w:lang w:val="nl-NL"/>
              </w:rPr>
              <w:t xml:space="preserve">Ban </w:t>
            </w:r>
            <w:proofErr w:type="spellStart"/>
            <w:r w:rsidRPr="007D5C3F">
              <w:rPr>
                <w:rFonts w:ascii="Times New Roman" w:hAnsi="Times New Roman" w:cs="Times New Roman"/>
                <w:b/>
                <w:sz w:val="26"/>
                <w:szCs w:val="26"/>
                <w:lang w:val="nl-NL"/>
              </w:rPr>
              <w:t>hành</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văn</w:t>
            </w:r>
            <w:proofErr w:type="spellEnd"/>
            <w:r w:rsidRPr="007D5C3F">
              <w:rPr>
                <w:rFonts w:ascii="Times New Roman" w:hAnsi="Times New Roman" w:cs="Times New Roman"/>
                <w:b/>
                <w:sz w:val="26"/>
                <w:szCs w:val="26"/>
                <w:lang w:val="nl-NL"/>
              </w:rPr>
              <w:t xml:space="preserve"> </w:t>
            </w:r>
            <w:proofErr w:type="spellStart"/>
            <w:r w:rsidRPr="007D5C3F">
              <w:rPr>
                <w:rFonts w:ascii="Times New Roman" w:hAnsi="Times New Roman" w:cs="Times New Roman"/>
                <w:b/>
                <w:sz w:val="26"/>
                <w:szCs w:val="26"/>
                <w:lang w:val="nl-NL"/>
              </w:rPr>
              <w:t>bản</w:t>
            </w:r>
            <w:proofErr w:type="spellEnd"/>
          </w:p>
        </w:tc>
        <w:tc>
          <w:tcPr>
            <w:tcW w:w="1324" w:type="dxa"/>
            <w:vAlign w:val="center"/>
          </w:tcPr>
          <w:p w:rsidR="00FE2634" w:rsidRPr="007D5C3F" w:rsidRDefault="00FE2634" w:rsidP="001B5D48">
            <w:pPr>
              <w:jc w:val="center"/>
              <w:rPr>
                <w:rFonts w:ascii="Times New Roman" w:hAnsi="Times New Roman" w:cs="Times New Roman"/>
                <w:sz w:val="26"/>
                <w:szCs w:val="26"/>
              </w:rPr>
            </w:pP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lý</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p>
        </w:tc>
        <w:tc>
          <w:tcPr>
            <w:tcW w:w="1179" w:type="dxa"/>
            <w:vAlign w:val="center"/>
          </w:tcPr>
          <w:p w:rsidR="00FE2634" w:rsidRPr="007D5C3F" w:rsidRDefault="00FE2634" w:rsidP="00FA74EB">
            <w:pPr>
              <w:jc w:val="center"/>
              <w:rPr>
                <w:rFonts w:ascii="Times New Roman" w:hAnsi="Times New Roman" w:cs="Times New Roman"/>
                <w:sz w:val="26"/>
                <w:szCs w:val="26"/>
                <w:lang w:val="nl-NL"/>
              </w:rPr>
            </w:pPr>
            <w:r w:rsidRPr="007D5C3F">
              <w:rPr>
                <w:rFonts w:ascii="Times New Roman" w:hAnsi="Times New Roman" w:cs="Times New Roman"/>
                <w:sz w:val="26"/>
                <w:szCs w:val="26"/>
              </w:rPr>
              <w:t xml:space="preserve">0,5 </w:t>
            </w:r>
            <w:proofErr w:type="spellStart"/>
            <w:r w:rsidRPr="007D5C3F">
              <w:rPr>
                <w:rFonts w:ascii="Times New Roman" w:hAnsi="Times New Roman" w:cs="Times New Roman"/>
                <w:sz w:val="26"/>
                <w:szCs w:val="26"/>
              </w:rPr>
              <w:t>ngày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làm</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việc</w:t>
            </w:r>
            <w:proofErr w:type="spellEnd"/>
          </w:p>
        </w:tc>
        <w:tc>
          <w:tcPr>
            <w:tcW w:w="1466" w:type="dxa"/>
            <w:vAlign w:val="center"/>
          </w:tcPr>
          <w:p w:rsidR="00FE2634" w:rsidRPr="007D5C3F" w:rsidRDefault="00FE2634" w:rsidP="007148A7">
            <w:pPr>
              <w:spacing w:before="60" w:after="60"/>
              <w:jc w:val="center"/>
              <w:rPr>
                <w:rFonts w:ascii="Times New Roman" w:hAnsi="Times New Roman" w:cs="Times New Roman"/>
                <w:sz w:val="26"/>
                <w:szCs w:val="26"/>
              </w:rPr>
            </w:pPr>
            <w:proofErr w:type="spellStart"/>
            <w:r w:rsidRPr="007D5C3F">
              <w:rPr>
                <w:rFonts w:ascii="Times New Roman" w:hAnsi="Times New Roman" w:cs="Times New Roman"/>
                <w:sz w:val="26"/>
                <w:szCs w:val="26"/>
              </w:rPr>
              <w:t>Hồ</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đã</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được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phê</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duyệt</w:t>
            </w:r>
            <w:proofErr w:type="spellEnd"/>
          </w:p>
        </w:tc>
        <w:tc>
          <w:tcPr>
            <w:tcW w:w="3118" w:type="dxa"/>
            <w:vAlign w:val="center"/>
          </w:tcPr>
          <w:p w:rsidR="00FE2634" w:rsidRPr="007D5C3F" w:rsidRDefault="00FE2634" w:rsidP="007148A7">
            <w:pPr>
              <w:spacing w:before="60" w:after="60"/>
              <w:jc w:val="both"/>
              <w:rPr>
                <w:rFonts w:ascii="Times New Roman" w:hAnsi="Times New Roman" w:cs="Times New Roman"/>
                <w:sz w:val="26"/>
                <w:szCs w:val="26"/>
              </w:rPr>
            </w:pPr>
            <w:proofErr w:type="spellStart"/>
            <w:r w:rsidRPr="007D5C3F">
              <w:rPr>
                <w:rFonts w:ascii="Times New Roman" w:hAnsi="Times New Roman" w:cs="Times New Roman"/>
                <w:sz w:val="26"/>
                <w:szCs w:val="26"/>
              </w:rPr>
              <w:t>Đóng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dấu</w:t>
            </w:r>
            <w:proofErr w:type="spellEnd"/>
            <w:r w:rsidRPr="007D5C3F">
              <w:rPr>
                <w:rFonts w:ascii="Times New Roman" w:hAnsi="Times New Roman" w:cs="Times New Roman"/>
                <w:sz w:val="26"/>
                <w:szCs w:val="26"/>
              </w:rPr>
              <w:t xml:space="preserve"> ban </w:t>
            </w:r>
            <w:proofErr w:type="spellStart"/>
            <w:r w:rsidRPr="007D5C3F">
              <w:rPr>
                <w:rFonts w:ascii="Times New Roman" w:hAnsi="Times New Roman" w:cs="Times New Roman"/>
                <w:sz w:val="26"/>
                <w:szCs w:val="26"/>
              </w:rPr>
              <w:t>hành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bản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chuyển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đến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phòng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chuyên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môn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để</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vào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sổ</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thực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hiện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sao</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lưu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nếu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có</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chuyển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kết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quả</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giải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quyết</w:t>
            </w:r>
            <w:proofErr w:type="spellEnd"/>
            <w:r w:rsidRPr="007D5C3F">
              <w:rPr>
                <w:rFonts w:ascii="Times New Roman" w:hAnsi="Times New Roman" w:cs="Times New Roman"/>
                <w:sz w:val="26"/>
                <w:szCs w:val="26"/>
              </w:rPr>
              <w:t xml:space="preserve"> TTHC </w:t>
            </w:r>
            <w:proofErr w:type="spellStart"/>
            <w:r w:rsidRPr="007D5C3F">
              <w:rPr>
                <w:rFonts w:ascii="Times New Roman" w:hAnsi="Times New Roman" w:cs="Times New Roman"/>
                <w:sz w:val="26"/>
                <w:szCs w:val="26"/>
              </w:rPr>
              <w:t>về</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lang w:val="nl-NL"/>
              </w:rPr>
              <w:t>Bộ</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phận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tiếp</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nhận</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và</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trả</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kết</w:t>
            </w:r>
            <w:proofErr w:type="spellEnd"/>
            <w:r w:rsidRPr="007D5C3F">
              <w:rPr>
                <w:rFonts w:ascii="Times New Roman" w:hAnsi="Times New Roman" w:cs="Times New Roman"/>
                <w:sz w:val="26"/>
                <w:szCs w:val="26"/>
                <w:lang w:val="nl-NL"/>
              </w:rPr>
              <w:t xml:space="preserve"> </w:t>
            </w:r>
            <w:proofErr w:type="spellStart"/>
            <w:r w:rsidRPr="007D5C3F">
              <w:rPr>
                <w:rFonts w:ascii="Times New Roman" w:hAnsi="Times New Roman" w:cs="Times New Roman"/>
                <w:sz w:val="26"/>
                <w:szCs w:val="26"/>
                <w:lang w:val="nl-NL"/>
              </w:rPr>
              <w:t>quả</w:t>
            </w:r>
            <w:proofErr w:type="spellEnd"/>
            <w:r w:rsidRPr="007D5C3F">
              <w:rPr>
                <w:rFonts w:ascii="Times New Roman" w:hAnsi="Times New Roman" w:cs="Times New Roman"/>
                <w:sz w:val="26"/>
                <w:szCs w:val="26"/>
                <w:lang w:val="nl-NL"/>
              </w:rPr>
              <w:t>.</w:t>
            </w:r>
          </w:p>
        </w:tc>
      </w:tr>
      <w:tr w:rsidR="00243C44" w:rsidRPr="007D5C3F" w:rsidTr="00B90824">
        <w:trPr>
          <w:trHeight w:val="1556"/>
        </w:trPr>
        <w:tc>
          <w:tcPr>
            <w:tcW w:w="993" w:type="dxa"/>
            <w:vAlign w:val="center"/>
          </w:tcPr>
          <w:p w:rsidR="00243C44" w:rsidRPr="007E542E" w:rsidRDefault="00243C44" w:rsidP="00243C44">
            <w:pPr>
              <w:jc w:val="center"/>
              <w:rPr>
                <w:rFonts w:ascii="Times New Roman" w:hAnsi="Times New Roman" w:cs="Times New Roman"/>
                <w:sz w:val="26"/>
                <w:szCs w:val="26"/>
                <w:lang w:val="vi-VN"/>
              </w:rPr>
            </w:pPr>
            <w:r w:rsidRPr="00E50F66">
              <w:rPr>
                <w:rFonts w:ascii="Times New Roman" w:hAnsi="Times New Roman" w:cs="Times New Roman"/>
                <w:color w:val="FF0000"/>
              </w:rPr>
              <w:lastRenderedPageBreak/>
              <w:t>B</w:t>
            </w:r>
            <w:r>
              <w:rPr>
                <w:rFonts w:ascii="Times New Roman" w:hAnsi="Times New Roman" w:cs="Times New Roman"/>
                <w:color w:val="FF0000"/>
                <w:lang w:val="vi-VN"/>
              </w:rPr>
              <w:t>8</w:t>
            </w:r>
          </w:p>
        </w:tc>
        <w:tc>
          <w:tcPr>
            <w:tcW w:w="1418" w:type="dxa"/>
            <w:vAlign w:val="center"/>
          </w:tcPr>
          <w:p w:rsidR="00243C44" w:rsidRPr="009C4207" w:rsidRDefault="00243C44" w:rsidP="00243C44">
            <w:pPr>
              <w:jc w:val="center"/>
              <w:rPr>
                <w:rFonts w:ascii="Times New Roman" w:hAnsi="Times New Roman" w:cs="Times New Roman"/>
                <w:b/>
                <w:sz w:val="26"/>
                <w:szCs w:val="26"/>
                <w:lang w:val="nl-NL"/>
              </w:rPr>
            </w:pPr>
            <w:proofErr w:type="spellStart"/>
            <w:r w:rsidRPr="00E50F66">
              <w:rPr>
                <w:rFonts w:ascii="Times New Roman" w:hAnsi="Times New Roman" w:cs="Times New Roman"/>
                <w:color w:val="FF0000"/>
                <w:spacing w:val="3"/>
                <w:shd w:val="clear" w:color="auto" w:fill="FFFFFF"/>
              </w:rPr>
              <w:t>Trả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kết</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quả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lưu</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hồ</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sơ</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thống</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kê</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và</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theo</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dõi</w:t>
            </w:r>
            <w:proofErr w:type="spellEnd"/>
            <w:r w:rsidRPr="00E50F66">
              <w:rPr>
                <w:rFonts w:ascii="Times New Roman" w:hAnsi="Times New Roman" w:cs="Times New Roman"/>
                <w:color w:val="FF0000"/>
                <w:spacing w:val="3"/>
                <w:shd w:val="clear" w:color="auto" w:fill="FFFFFF"/>
              </w:rPr>
              <w:t xml:space="preserve"> - </w:t>
            </w:r>
            <w:proofErr w:type="spellStart"/>
            <w:r w:rsidRPr="00E50F66">
              <w:rPr>
                <w:rFonts w:ascii="Times New Roman" w:hAnsi="Times New Roman" w:cs="Times New Roman"/>
                <w:color w:val="FF0000"/>
                <w:spacing w:val="3"/>
                <w:shd w:val="clear" w:color="auto" w:fill="FFFFFF"/>
              </w:rPr>
              <w:t>yêu</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cầu</w:t>
            </w:r>
            <w:proofErr w:type="spellEnd"/>
            <w:r w:rsidRPr="00E50F66">
              <w:rPr>
                <w:rFonts w:ascii="Times New Roman" w:hAnsi="Times New Roman" w:cs="Times New Roman"/>
                <w:color w:val="FF0000"/>
                <w:spacing w:val="3"/>
                <w:shd w:val="clear" w:color="auto" w:fill="FFFFFF"/>
              </w:rPr>
              <w:t>.</w:t>
            </w:r>
          </w:p>
        </w:tc>
        <w:tc>
          <w:tcPr>
            <w:tcW w:w="1324" w:type="dxa"/>
            <w:vAlign w:val="center"/>
          </w:tcPr>
          <w:p w:rsidR="00243C44" w:rsidRPr="009C4207" w:rsidRDefault="00243C44" w:rsidP="00243C44">
            <w:pPr>
              <w:jc w:val="center"/>
              <w:rPr>
                <w:rFonts w:ascii="Times New Roman" w:hAnsi="Times New Roman" w:cs="Times New Roman"/>
                <w:sz w:val="26"/>
                <w:szCs w:val="26"/>
              </w:rPr>
            </w:pPr>
            <w:proofErr w:type="spellStart"/>
            <w:r w:rsidRPr="00E50F66">
              <w:rPr>
                <w:rFonts w:ascii="Times New Roman" w:hAnsi="Times New Roman" w:cs="Times New Roman"/>
                <w:color w:val="FF0000"/>
                <w:spacing w:val="3"/>
                <w:shd w:val="clear" w:color="auto" w:fill="FFFFFF"/>
              </w:rPr>
              <w:t>Bộ</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phận</w:t>
            </w:r>
            <w:proofErr w:type="spellEnd"/>
            <w:r w:rsidRPr="00E50F66">
              <w:rPr>
                <w:rFonts w:ascii="Times New Roman" w:hAnsi="Times New Roman" w:cs="Times New Roman"/>
                <w:color w:val="FF0000"/>
                <w:spacing w:val="3"/>
                <w:shd w:val="clear" w:color="auto" w:fill="FFFFFF"/>
              </w:rPr>
              <w:t xml:space="preserve"> </w:t>
            </w:r>
            <w:proofErr w:type="spellStart"/>
            <w:r>
              <w:rPr>
                <w:rFonts w:ascii="Times New Roman" w:hAnsi="Times New Roman" w:cs="Times New Roman"/>
                <w:color w:val="FF0000"/>
                <w:spacing w:val="3"/>
                <w:shd w:val="clear" w:color="auto" w:fill="FFFFFF"/>
              </w:rPr>
              <w:t>một</w:t>
            </w:r>
            <w:proofErr w:type="spellEnd"/>
            <w:r>
              <w:rPr>
                <w:rFonts w:ascii="Times New Roman" w:hAnsi="Times New Roman" w:cs="Times New Roman"/>
                <w:color w:val="FF0000"/>
                <w:spacing w:val="3"/>
                <w:shd w:val="clear" w:color="auto" w:fill="FFFFFF"/>
                <w:lang w:val="vi-VN"/>
              </w:rPr>
              <w:t xml:space="preserve"> cửa</w:t>
            </w:r>
          </w:p>
        </w:tc>
        <w:tc>
          <w:tcPr>
            <w:tcW w:w="1179" w:type="dxa"/>
            <w:vAlign w:val="center"/>
          </w:tcPr>
          <w:p w:rsidR="00243C44" w:rsidRPr="009C4207" w:rsidRDefault="00243C44" w:rsidP="00243C44">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 xml:space="preserve">Theo </w:t>
            </w:r>
            <w:proofErr w:type="spellStart"/>
            <w:r w:rsidRPr="00E50F66">
              <w:rPr>
                <w:rFonts w:ascii="Times New Roman" w:hAnsi="Times New Roman" w:cs="Times New Roman"/>
                <w:color w:val="FF0000"/>
                <w:spacing w:val="3"/>
                <w:shd w:val="clear" w:color="auto" w:fill="FFFFFF"/>
              </w:rPr>
              <w:t>giấy</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hẹn</w:t>
            </w:r>
            <w:proofErr w:type="spellEnd"/>
          </w:p>
        </w:tc>
        <w:tc>
          <w:tcPr>
            <w:tcW w:w="1466" w:type="dxa"/>
            <w:vAlign w:val="center"/>
          </w:tcPr>
          <w:p w:rsidR="00243C44" w:rsidRPr="009C4207" w:rsidRDefault="00243C44" w:rsidP="00243C44">
            <w:pPr>
              <w:spacing w:before="60" w:after="60"/>
              <w:jc w:val="center"/>
              <w:rPr>
                <w:rFonts w:ascii="Times New Roman" w:hAnsi="Times New Roman" w:cs="Times New Roman"/>
                <w:sz w:val="26"/>
                <w:szCs w:val="26"/>
              </w:rPr>
            </w:pPr>
            <w:proofErr w:type="spellStart"/>
            <w:r w:rsidRPr="00E50F66">
              <w:rPr>
                <w:color w:val="FF0000"/>
                <w:spacing w:val="3"/>
                <w:shd w:val="clear" w:color="auto" w:fill="FFFFFF"/>
              </w:rPr>
              <w:t>Kết</w:t>
            </w:r>
            <w:proofErr w:type="spellEnd"/>
            <w:r w:rsidRPr="00E50F66">
              <w:rPr>
                <w:color w:val="FF0000"/>
                <w:spacing w:val="3"/>
                <w:shd w:val="clear" w:color="auto" w:fill="FFFFFF"/>
              </w:rPr>
              <w:t xml:space="preserve"> </w:t>
            </w:r>
            <w:proofErr w:type="spellStart"/>
            <w:r w:rsidRPr="00E50F66">
              <w:rPr>
                <w:color w:val="FF0000"/>
                <w:spacing w:val="3"/>
                <w:shd w:val="clear" w:color="auto" w:fill="FFFFFF"/>
              </w:rPr>
              <w:t>quả</w:t>
            </w:r>
            <w:proofErr w:type="spellEnd"/>
          </w:p>
        </w:tc>
        <w:tc>
          <w:tcPr>
            <w:tcW w:w="3118" w:type="dxa"/>
            <w:vAlign w:val="center"/>
          </w:tcPr>
          <w:p w:rsidR="00243C44" w:rsidRPr="00E50F66" w:rsidRDefault="00243C44" w:rsidP="00243C44">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Trả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kết</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quả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cho</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tổ</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chức</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cá</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nhân</w:t>
            </w:r>
            <w:proofErr w:type="spellEnd"/>
            <w:r w:rsidRPr="00E50F66">
              <w:rPr>
                <w:rFonts w:ascii="Times New Roman" w:hAnsi="Times New Roman" w:cs="Times New Roman"/>
                <w:color w:val="FF0000"/>
                <w:spacing w:val="3"/>
                <w:shd w:val="clear" w:color="auto" w:fill="FFFFFF"/>
              </w:rPr>
              <w:t xml:space="preserve">. </w:t>
            </w:r>
          </w:p>
          <w:p w:rsidR="00243C44" w:rsidRPr="00E50F66" w:rsidRDefault="00243C44" w:rsidP="00243C44">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Thống</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kê</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theo</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dõi</w:t>
            </w:r>
            <w:proofErr w:type="spellEnd"/>
            <w:r w:rsidRPr="00E50F66">
              <w:rPr>
                <w:rFonts w:ascii="Times New Roman" w:hAnsi="Times New Roman" w:cs="Times New Roman"/>
                <w:color w:val="FF0000"/>
                <w:spacing w:val="3"/>
                <w:shd w:val="clear" w:color="auto" w:fill="FFFFFF"/>
              </w:rPr>
              <w:t xml:space="preserve">. </w:t>
            </w:r>
          </w:p>
          <w:p w:rsidR="00243C44" w:rsidRPr="009C4207" w:rsidRDefault="00243C44" w:rsidP="00243C44">
            <w:pPr>
              <w:spacing w:before="60" w:after="60"/>
              <w:jc w:val="both"/>
              <w:rPr>
                <w:rFonts w:ascii="Times New Roman" w:hAnsi="Times New Roman" w:cs="Times New Roman"/>
                <w:sz w:val="26"/>
                <w:szCs w:val="26"/>
              </w:rPr>
            </w:pPr>
            <w:proofErr w:type="spellStart"/>
            <w:r w:rsidRPr="00E50F66">
              <w:rPr>
                <w:rFonts w:ascii="Times New Roman" w:hAnsi="Times New Roman" w:cs="Times New Roman"/>
                <w:color w:val="FF0000"/>
                <w:spacing w:val="3"/>
                <w:shd w:val="clear" w:color="auto" w:fill="FFFFFF"/>
              </w:rPr>
              <w:t>Chuyển</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trả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Văn</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thư</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nếu</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có</w:t>
            </w:r>
            <w:proofErr w:type="spellEnd"/>
          </w:p>
        </w:tc>
      </w:tr>
    </w:tbl>
    <w:p w:rsidR="00897895" w:rsidRPr="007D5C3F" w:rsidRDefault="00CF1EBB" w:rsidP="001F4A86">
      <w:pPr>
        <w:pStyle w:val="BodyText"/>
        <w:spacing w:before="120" w:after="120"/>
        <w:ind w:firstLine="709"/>
        <w:rPr>
          <w:rFonts w:ascii="Times New Roman" w:hAnsi="Times New Roman" w:cs="Times New Roman"/>
          <w:b/>
          <w:sz w:val="26"/>
          <w:szCs w:val="26"/>
          <w:lang w:val="en-US"/>
        </w:rPr>
      </w:pPr>
      <w:r w:rsidRPr="007D5C3F">
        <w:rPr>
          <w:rFonts w:ascii="Times New Roman" w:hAnsi="Times New Roman" w:cs="Times New Roman"/>
          <w:b/>
          <w:sz w:val="26"/>
          <w:szCs w:val="26"/>
          <w:lang w:val="en-US"/>
        </w:rPr>
        <w:t xml:space="preserve">IV. </w:t>
      </w:r>
      <w:r w:rsidR="00897895" w:rsidRPr="007D5C3F">
        <w:rPr>
          <w:rFonts w:ascii="Times New Roman" w:hAnsi="Times New Roman" w:cs="Times New Roman"/>
          <w:b/>
          <w:sz w:val="26"/>
          <w:szCs w:val="26"/>
          <w:lang w:val="en-US"/>
        </w:rPr>
        <w:t xml:space="preserve">BIỂU MẪU </w:t>
      </w:r>
    </w:p>
    <w:p w:rsidR="00DC7070" w:rsidRPr="007D5C3F" w:rsidRDefault="00DC7070" w:rsidP="00DC7070">
      <w:pPr>
        <w:spacing w:before="120" w:after="120"/>
        <w:ind w:firstLine="567"/>
        <w:jc w:val="both"/>
        <w:rPr>
          <w:rFonts w:ascii="Times New Roman" w:hAnsi="Times New Roman" w:cs="Times New Roman"/>
          <w:sz w:val="26"/>
          <w:szCs w:val="26"/>
        </w:rPr>
      </w:pPr>
      <w:proofErr w:type="spellStart"/>
      <w:r w:rsidRPr="007D5C3F">
        <w:rPr>
          <w:rFonts w:ascii="Times New Roman" w:hAnsi="Times New Roman" w:cs="Times New Roman"/>
          <w:sz w:val="26"/>
          <w:szCs w:val="26"/>
        </w:rPr>
        <w:t>Các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biểu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mẫu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sử</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dụng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tại</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các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bước</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việc</w:t>
      </w:r>
      <w:proofErr w:type="spellEnd"/>
      <w:r w:rsidRPr="007D5C3F">
        <w:rPr>
          <w:rFonts w:ascii="Times New Roman" w:hAnsi="Times New Roman" w:cs="Times New Roman"/>
          <w:sz w:val="26"/>
          <w:szCs w:val="26"/>
        </w:rPr>
        <w:t>:</w:t>
      </w:r>
    </w:p>
    <w:tbl>
      <w:tblPr>
        <w:tblW w:w="90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027"/>
      </w:tblGrid>
      <w:tr w:rsidR="007D5C3F" w:rsidRPr="007D5C3F" w:rsidTr="003A32CE">
        <w:tc>
          <w:tcPr>
            <w:tcW w:w="708" w:type="dxa"/>
            <w:vAlign w:val="center"/>
          </w:tcPr>
          <w:p w:rsidR="00DC7070" w:rsidRPr="007D5C3F" w:rsidRDefault="00DC7070" w:rsidP="003A32CE">
            <w:pPr>
              <w:spacing w:before="60" w:after="60"/>
              <w:rPr>
                <w:rFonts w:ascii="Times New Roman" w:hAnsi="Times New Roman" w:cs="Times New Roman"/>
                <w:b/>
                <w:sz w:val="26"/>
                <w:szCs w:val="26"/>
              </w:rPr>
            </w:pPr>
            <w:r w:rsidRPr="007D5C3F">
              <w:rPr>
                <w:rFonts w:ascii="Times New Roman" w:hAnsi="Times New Roman" w:cs="Times New Roman"/>
                <w:b/>
                <w:sz w:val="26"/>
                <w:szCs w:val="26"/>
              </w:rPr>
              <w:t>STT</w:t>
            </w:r>
          </w:p>
        </w:tc>
        <w:tc>
          <w:tcPr>
            <w:tcW w:w="1332" w:type="dxa"/>
            <w:vAlign w:val="center"/>
          </w:tcPr>
          <w:p w:rsidR="00DC7070" w:rsidRPr="007D5C3F" w:rsidRDefault="00DC7070" w:rsidP="003A32CE">
            <w:pPr>
              <w:spacing w:before="60" w:after="60"/>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Mã</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hiệu</w:t>
            </w:r>
            <w:proofErr w:type="spellEnd"/>
          </w:p>
        </w:tc>
        <w:tc>
          <w:tcPr>
            <w:tcW w:w="7027" w:type="dxa"/>
            <w:vAlign w:val="center"/>
          </w:tcPr>
          <w:p w:rsidR="00DC7070" w:rsidRPr="007D5C3F" w:rsidRDefault="00DC7070" w:rsidP="003A32CE">
            <w:pPr>
              <w:spacing w:before="60" w:after="60"/>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Tên</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biểu</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mẫu</w:t>
            </w:r>
            <w:proofErr w:type="spellEnd"/>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1</w:t>
            </w:r>
          </w:p>
        </w:tc>
        <w:tc>
          <w:tcPr>
            <w:tcW w:w="1332" w:type="dxa"/>
            <w:vAlign w:val="center"/>
          </w:tcPr>
          <w:p w:rsidR="00DC7070" w:rsidRPr="007D5C3F" w:rsidRDefault="00DC7070" w:rsidP="003A32CE">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BM 0</w:t>
            </w:r>
            <w:r w:rsidRPr="007D5C3F">
              <w:rPr>
                <w:rFonts w:ascii="Times New Roman" w:hAnsi="Times New Roman" w:cs="Times New Roman"/>
                <w:sz w:val="26"/>
                <w:szCs w:val="26"/>
                <w:lang w:val="en-US"/>
              </w:rPr>
              <w:t>1</w:t>
            </w:r>
          </w:p>
        </w:tc>
        <w:tc>
          <w:tcPr>
            <w:tcW w:w="7027" w:type="dxa"/>
          </w:tcPr>
          <w:p w:rsidR="00DC7070" w:rsidRPr="007D5C3F" w:rsidRDefault="00DC7070" w:rsidP="003A32CE">
            <w:pPr>
              <w:spacing w:before="60" w:after="60"/>
              <w:jc w:val="both"/>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Giấy</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tiếp</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và</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hẹn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trả</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kết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quả</w:t>
            </w:r>
            <w:proofErr w:type="spellEnd"/>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2</w:t>
            </w:r>
          </w:p>
        </w:tc>
        <w:tc>
          <w:tcPr>
            <w:tcW w:w="1332" w:type="dxa"/>
            <w:vAlign w:val="center"/>
          </w:tcPr>
          <w:p w:rsidR="00DC7070" w:rsidRPr="007D5C3F" w:rsidRDefault="00DC7070" w:rsidP="003A32CE">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BM 0</w:t>
            </w:r>
            <w:r w:rsidRPr="007D5C3F">
              <w:rPr>
                <w:rFonts w:ascii="Times New Roman" w:hAnsi="Times New Roman" w:cs="Times New Roman"/>
                <w:sz w:val="26"/>
                <w:szCs w:val="26"/>
                <w:lang w:val="vi-VN"/>
              </w:rPr>
              <w:t>2</w:t>
            </w:r>
          </w:p>
        </w:tc>
        <w:tc>
          <w:tcPr>
            <w:tcW w:w="7027" w:type="dxa"/>
          </w:tcPr>
          <w:p w:rsidR="00DC7070" w:rsidRPr="007D5C3F" w:rsidRDefault="00DC7070" w:rsidP="003A32CE">
            <w:pPr>
              <w:spacing w:before="60" w:after="60"/>
              <w:jc w:val="both"/>
              <w:rPr>
                <w:rFonts w:ascii="Times New Roman" w:hAnsi="Times New Roman" w:cs="Times New Roman"/>
                <w:sz w:val="26"/>
                <w:szCs w:val="26"/>
                <w:lang w:val="vi-VN"/>
              </w:rPr>
            </w:pPr>
            <w:r w:rsidRPr="007D5C3F">
              <w:rPr>
                <w:rFonts w:ascii="Times New Roman" w:hAnsi="Times New Roman" w:cs="Times New Roman"/>
                <w:sz w:val="26"/>
                <w:szCs w:val="26"/>
                <w:lang w:val="vi-VN"/>
              </w:rPr>
              <w:t>Phiếu yêu cầu bổ sung, hoàn thiện hồ sơ</w:t>
            </w:r>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3</w:t>
            </w:r>
          </w:p>
        </w:tc>
        <w:tc>
          <w:tcPr>
            <w:tcW w:w="1332" w:type="dxa"/>
            <w:vAlign w:val="center"/>
          </w:tcPr>
          <w:p w:rsidR="00DC7070" w:rsidRPr="007D5C3F" w:rsidRDefault="00DC7070" w:rsidP="003A32CE">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03</w:t>
            </w:r>
          </w:p>
        </w:tc>
        <w:tc>
          <w:tcPr>
            <w:tcW w:w="7027" w:type="dxa"/>
          </w:tcPr>
          <w:p w:rsidR="00DC7070" w:rsidRPr="007D5C3F" w:rsidRDefault="00DC7070" w:rsidP="003A32CE">
            <w:pPr>
              <w:spacing w:before="60" w:after="60"/>
              <w:jc w:val="both"/>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Phiếu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tiếp</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giải</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quyết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lang w:val="vi-VN"/>
              </w:rPr>
              <w:t>4</w:t>
            </w:r>
          </w:p>
        </w:tc>
        <w:tc>
          <w:tcPr>
            <w:tcW w:w="1332" w:type="dxa"/>
            <w:vAlign w:val="center"/>
          </w:tcPr>
          <w:p w:rsidR="00DC7070" w:rsidRPr="007D5C3F" w:rsidRDefault="00DC7070" w:rsidP="003A32CE">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BM 0</w:t>
            </w:r>
            <w:r w:rsidRPr="007D5C3F">
              <w:rPr>
                <w:rFonts w:ascii="Times New Roman" w:hAnsi="Times New Roman" w:cs="Times New Roman"/>
                <w:sz w:val="26"/>
                <w:szCs w:val="26"/>
                <w:lang w:val="vi-VN"/>
              </w:rPr>
              <w:t>4</w:t>
            </w:r>
          </w:p>
        </w:tc>
        <w:tc>
          <w:tcPr>
            <w:tcW w:w="7027" w:type="dxa"/>
          </w:tcPr>
          <w:p w:rsidR="00DC7070" w:rsidRPr="007D5C3F" w:rsidRDefault="00DC7070" w:rsidP="003A32CE">
            <w:pPr>
              <w:spacing w:before="60" w:after="60"/>
              <w:jc w:val="both"/>
              <w:rPr>
                <w:rFonts w:ascii="Times New Roman" w:hAnsi="Times New Roman" w:cs="Times New Roman"/>
                <w:b/>
                <w:bCs/>
                <w:sz w:val="26"/>
                <w:szCs w:val="26"/>
                <w:lang w:eastAsia="vi-VN"/>
              </w:rPr>
            </w:pPr>
            <w:proofErr w:type="spellStart"/>
            <w:r w:rsidRPr="007D5C3F">
              <w:rPr>
                <w:rFonts w:ascii="Times New Roman" w:hAnsi="Times New Roman" w:cs="Times New Roman"/>
                <w:sz w:val="26"/>
                <w:szCs w:val="26"/>
              </w:rPr>
              <w:t>Giấy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đủ</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điều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kiện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hoạt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động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dịch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đánh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nghệ</w:t>
            </w:r>
            <w:proofErr w:type="spellEnd"/>
            <w:r w:rsidRPr="007D5C3F">
              <w:rPr>
                <w:rFonts w:ascii="Times New Roman" w:hAnsi="Times New Roman" w:cs="Times New Roman"/>
                <w:sz w:val="26"/>
                <w:szCs w:val="26"/>
              </w:rPr>
              <w:t xml:space="preserve"> </w:t>
            </w:r>
          </w:p>
        </w:tc>
      </w:tr>
      <w:tr w:rsidR="00DC7070"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lang w:val="vi-VN"/>
              </w:rPr>
              <w:t>5</w:t>
            </w:r>
          </w:p>
        </w:tc>
        <w:tc>
          <w:tcPr>
            <w:tcW w:w="1332" w:type="dxa"/>
            <w:vAlign w:val="center"/>
          </w:tcPr>
          <w:p w:rsidR="00DC7070" w:rsidRPr="007D5C3F" w:rsidRDefault="00DC7070" w:rsidP="003A32CE">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BM 0</w:t>
            </w:r>
            <w:r w:rsidRPr="007D5C3F">
              <w:rPr>
                <w:rFonts w:ascii="Times New Roman" w:hAnsi="Times New Roman" w:cs="Times New Roman"/>
                <w:sz w:val="26"/>
                <w:szCs w:val="26"/>
                <w:lang w:val="vi-VN"/>
              </w:rPr>
              <w:t>5</w:t>
            </w:r>
          </w:p>
        </w:tc>
        <w:tc>
          <w:tcPr>
            <w:tcW w:w="7027" w:type="dxa"/>
          </w:tcPr>
          <w:p w:rsidR="00DC7070" w:rsidRPr="007D5C3F" w:rsidRDefault="00DC7070" w:rsidP="003A32CE">
            <w:pPr>
              <w:spacing w:before="60" w:after="60"/>
              <w:jc w:val="both"/>
              <w:rPr>
                <w:rFonts w:ascii="Times New Roman" w:hAnsi="Times New Roman" w:cs="Times New Roman"/>
                <w:sz w:val="26"/>
                <w:szCs w:val="26"/>
                <w:lang w:val="en-US"/>
              </w:rPr>
            </w:pPr>
            <w:r w:rsidRPr="007D5C3F">
              <w:rPr>
                <w:rFonts w:ascii="Times New Roman" w:hAnsi="Times New Roman" w:cs="Times New Roman"/>
                <w:noProof/>
                <w:sz w:val="26"/>
                <w:szCs w:val="26"/>
                <w:lang w:val="vi-VN"/>
              </w:rPr>
              <w:t xml:space="preserve">Đơn đề nghị cấp lại Giấy chứng nhận đủ điều kiện hoạt động dịch vụ đánh giá công nghệ của tổ chức </w:t>
            </w:r>
            <w:bookmarkStart w:id="0" w:name="bieumau_pl_04_ms_03_1"/>
            <w:r w:rsidRPr="007D5C3F">
              <w:rPr>
                <w:rFonts w:ascii="Times New Roman" w:hAnsi="Times New Roman" w:cs="Times New Roman"/>
                <w:noProof/>
                <w:sz w:val="26"/>
                <w:szCs w:val="26"/>
                <w:lang w:val="vi-VN"/>
              </w:rPr>
              <w:t>(Mẫu số 1</w:t>
            </w:r>
            <w:bookmarkEnd w:id="0"/>
            <w:r w:rsidRPr="007D5C3F">
              <w:rPr>
                <w:rFonts w:ascii="Times New Roman" w:hAnsi="Times New Roman" w:cs="Times New Roman"/>
                <w:noProof/>
                <w:sz w:val="26"/>
                <w:szCs w:val="26"/>
                <w:lang w:val="en-US"/>
              </w:rPr>
              <w:t>1</w:t>
            </w:r>
            <w:r w:rsidRPr="007D5C3F">
              <w:rPr>
                <w:rFonts w:ascii="Times New Roman" w:hAnsi="Times New Roman" w:cs="Times New Roman"/>
                <w:noProof/>
                <w:sz w:val="26"/>
                <w:szCs w:val="26"/>
                <w:lang w:val="vi-VN"/>
              </w:rPr>
              <w:t xml:space="preserve"> Phụ lục 6 Nghị định số 133/2025/NĐ- CP)</w:t>
            </w:r>
          </w:p>
        </w:tc>
      </w:tr>
    </w:tbl>
    <w:p w:rsidR="00DC7070" w:rsidRPr="007D5C3F" w:rsidRDefault="00DC7070" w:rsidP="00DC7070">
      <w:pPr>
        <w:pStyle w:val="BodyText"/>
        <w:rPr>
          <w:rFonts w:ascii="Times New Roman" w:hAnsi="Times New Roman" w:cs="Times New Roman"/>
          <w:b/>
          <w:sz w:val="26"/>
          <w:szCs w:val="26"/>
          <w:lang w:val="vi-VN"/>
        </w:rPr>
      </w:pPr>
    </w:p>
    <w:p w:rsidR="00DC7070" w:rsidRPr="007D5C3F" w:rsidRDefault="00DC7070" w:rsidP="00DC7070">
      <w:pPr>
        <w:pStyle w:val="BodyText"/>
        <w:ind w:firstLine="567"/>
        <w:rPr>
          <w:rFonts w:ascii="Times New Roman" w:hAnsi="Times New Roman" w:cs="Times New Roman"/>
          <w:b/>
          <w:sz w:val="26"/>
          <w:szCs w:val="26"/>
        </w:rPr>
      </w:pPr>
      <w:r w:rsidRPr="007D5C3F">
        <w:rPr>
          <w:rFonts w:ascii="Times New Roman" w:hAnsi="Times New Roman" w:cs="Times New Roman"/>
          <w:b/>
          <w:sz w:val="26"/>
          <w:szCs w:val="26"/>
          <w:lang w:val="vi-VN"/>
        </w:rPr>
        <w:t>V.</w:t>
      </w:r>
      <w:r w:rsidRPr="007D5C3F">
        <w:rPr>
          <w:rFonts w:ascii="Times New Roman" w:hAnsi="Times New Roman" w:cs="Times New Roman"/>
          <w:b/>
          <w:sz w:val="26"/>
          <w:szCs w:val="26"/>
        </w:rPr>
        <w:t xml:space="preserve"> HỒ SƠ CẦN LƯU </w:t>
      </w:r>
    </w:p>
    <w:p w:rsidR="00DC7070" w:rsidRPr="007D5C3F" w:rsidRDefault="00DC7070" w:rsidP="00DC7070">
      <w:pPr>
        <w:pStyle w:val="BodyText"/>
        <w:ind w:firstLine="567"/>
        <w:rPr>
          <w:rFonts w:ascii="Times New Roman" w:hAnsi="Times New Roman" w:cs="Times New Roman"/>
          <w:sz w:val="26"/>
          <w:szCs w:val="26"/>
        </w:rPr>
      </w:pPr>
    </w:p>
    <w:tbl>
      <w:tblPr>
        <w:tblW w:w="920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243"/>
        <w:gridCol w:w="7258"/>
      </w:tblGrid>
      <w:tr w:rsidR="007D5C3F" w:rsidRPr="007D5C3F" w:rsidTr="003A32CE">
        <w:trPr>
          <w:tblHeader/>
        </w:trPr>
        <w:tc>
          <w:tcPr>
            <w:tcW w:w="708" w:type="dxa"/>
            <w:vAlign w:val="center"/>
          </w:tcPr>
          <w:p w:rsidR="00DC7070" w:rsidRPr="007D5C3F" w:rsidRDefault="00DC7070" w:rsidP="003A32CE">
            <w:pPr>
              <w:spacing w:before="60" w:after="60"/>
              <w:rPr>
                <w:rFonts w:ascii="Times New Roman" w:hAnsi="Times New Roman" w:cs="Times New Roman"/>
                <w:b/>
                <w:sz w:val="26"/>
                <w:szCs w:val="26"/>
              </w:rPr>
            </w:pPr>
            <w:r w:rsidRPr="007D5C3F">
              <w:rPr>
                <w:rFonts w:ascii="Times New Roman" w:hAnsi="Times New Roman" w:cs="Times New Roman"/>
                <w:b/>
                <w:sz w:val="26"/>
                <w:szCs w:val="26"/>
              </w:rPr>
              <w:t>STT</w:t>
            </w:r>
          </w:p>
        </w:tc>
        <w:tc>
          <w:tcPr>
            <w:tcW w:w="1243" w:type="dxa"/>
            <w:vAlign w:val="center"/>
          </w:tcPr>
          <w:p w:rsidR="00DC7070" w:rsidRPr="007D5C3F" w:rsidRDefault="00DC7070" w:rsidP="003A32CE">
            <w:pPr>
              <w:spacing w:before="60" w:after="60"/>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Mã</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hiệu</w:t>
            </w:r>
            <w:proofErr w:type="spellEnd"/>
          </w:p>
        </w:tc>
        <w:tc>
          <w:tcPr>
            <w:tcW w:w="7258" w:type="dxa"/>
            <w:vAlign w:val="center"/>
          </w:tcPr>
          <w:p w:rsidR="00DC7070" w:rsidRPr="007D5C3F" w:rsidRDefault="00DC7070" w:rsidP="003A32CE">
            <w:pPr>
              <w:spacing w:before="60" w:after="60"/>
              <w:jc w:val="center"/>
              <w:rPr>
                <w:rFonts w:ascii="Times New Roman" w:hAnsi="Times New Roman" w:cs="Times New Roman"/>
                <w:b/>
                <w:sz w:val="26"/>
                <w:szCs w:val="26"/>
              </w:rPr>
            </w:pPr>
            <w:proofErr w:type="spellStart"/>
            <w:r w:rsidRPr="007D5C3F">
              <w:rPr>
                <w:rFonts w:ascii="Times New Roman" w:hAnsi="Times New Roman" w:cs="Times New Roman"/>
                <w:b/>
                <w:sz w:val="26"/>
                <w:szCs w:val="26"/>
              </w:rPr>
              <w:t>Tên</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biểu</w:t>
            </w:r>
            <w:proofErr w:type="spellEnd"/>
            <w:r w:rsidRPr="007D5C3F">
              <w:rPr>
                <w:rFonts w:ascii="Times New Roman" w:hAnsi="Times New Roman" w:cs="Times New Roman"/>
                <w:b/>
                <w:sz w:val="26"/>
                <w:szCs w:val="26"/>
              </w:rPr>
              <w:t xml:space="preserve"> </w:t>
            </w:r>
            <w:proofErr w:type="spellStart"/>
            <w:r w:rsidRPr="007D5C3F">
              <w:rPr>
                <w:rFonts w:ascii="Times New Roman" w:hAnsi="Times New Roman" w:cs="Times New Roman"/>
                <w:b/>
                <w:sz w:val="26"/>
                <w:szCs w:val="26"/>
              </w:rPr>
              <w:t>mẫu</w:t>
            </w:r>
            <w:proofErr w:type="spellEnd"/>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1</w:t>
            </w:r>
          </w:p>
        </w:tc>
        <w:tc>
          <w:tcPr>
            <w:tcW w:w="1243" w:type="dxa"/>
            <w:vAlign w:val="center"/>
          </w:tcPr>
          <w:p w:rsidR="00DC7070" w:rsidRPr="007D5C3F" w:rsidRDefault="00DC7070" w:rsidP="003A32CE">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rPr>
              <w:t>BM 0</w:t>
            </w:r>
            <w:r w:rsidRPr="007D5C3F">
              <w:rPr>
                <w:rFonts w:ascii="Times New Roman" w:hAnsi="Times New Roman" w:cs="Times New Roman"/>
                <w:sz w:val="26"/>
                <w:szCs w:val="26"/>
                <w:lang w:val="en-US"/>
              </w:rPr>
              <w:t>1</w:t>
            </w:r>
          </w:p>
        </w:tc>
        <w:tc>
          <w:tcPr>
            <w:tcW w:w="7258" w:type="dxa"/>
          </w:tcPr>
          <w:p w:rsidR="00DC7070" w:rsidRPr="007D5C3F" w:rsidRDefault="00DC7070" w:rsidP="003A32CE">
            <w:pPr>
              <w:spacing w:before="60" w:after="60"/>
              <w:jc w:val="both"/>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Giấy</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tiếp</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và</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hẹn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trả</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kết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quả</w:t>
            </w:r>
            <w:proofErr w:type="spellEnd"/>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2</w:t>
            </w:r>
          </w:p>
        </w:tc>
        <w:tc>
          <w:tcPr>
            <w:tcW w:w="1243" w:type="dxa"/>
            <w:vAlign w:val="center"/>
          </w:tcPr>
          <w:p w:rsidR="00DC7070" w:rsidRPr="007D5C3F" w:rsidRDefault="00DC7070" w:rsidP="003A32CE">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BM 0</w:t>
            </w:r>
            <w:r w:rsidRPr="007D5C3F">
              <w:rPr>
                <w:rFonts w:ascii="Times New Roman" w:hAnsi="Times New Roman" w:cs="Times New Roman"/>
                <w:sz w:val="26"/>
                <w:szCs w:val="26"/>
                <w:lang w:val="vi-VN"/>
              </w:rPr>
              <w:t>2</w:t>
            </w:r>
          </w:p>
        </w:tc>
        <w:tc>
          <w:tcPr>
            <w:tcW w:w="7258" w:type="dxa"/>
          </w:tcPr>
          <w:p w:rsidR="00DC7070" w:rsidRPr="007D5C3F" w:rsidRDefault="00DC7070" w:rsidP="003A32CE">
            <w:pPr>
              <w:spacing w:before="60" w:after="60"/>
              <w:jc w:val="both"/>
              <w:rPr>
                <w:rFonts w:ascii="Times New Roman" w:hAnsi="Times New Roman" w:cs="Times New Roman"/>
                <w:sz w:val="26"/>
                <w:szCs w:val="26"/>
                <w:lang w:val="vi-VN"/>
              </w:rPr>
            </w:pPr>
            <w:r w:rsidRPr="007D5C3F">
              <w:rPr>
                <w:rFonts w:ascii="Times New Roman" w:hAnsi="Times New Roman" w:cs="Times New Roman"/>
                <w:sz w:val="26"/>
                <w:szCs w:val="26"/>
                <w:lang w:val="vi-VN"/>
              </w:rPr>
              <w:t>Phiếu yêu cầu bổ sung, hoàn thiện hồ sơ</w:t>
            </w:r>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3</w:t>
            </w:r>
          </w:p>
        </w:tc>
        <w:tc>
          <w:tcPr>
            <w:tcW w:w="1243" w:type="dxa"/>
            <w:vAlign w:val="center"/>
          </w:tcPr>
          <w:p w:rsidR="00DC7070" w:rsidRPr="007D5C3F" w:rsidRDefault="00DC7070" w:rsidP="003A32CE">
            <w:pPr>
              <w:spacing w:before="60" w:after="60"/>
              <w:jc w:val="center"/>
              <w:rPr>
                <w:rFonts w:ascii="Times New Roman" w:hAnsi="Times New Roman" w:cs="Times New Roman"/>
                <w:sz w:val="26"/>
                <w:szCs w:val="26"/>
              </w:rPr>
            </w:pPr>
            <w:r w:rsidRPr="007D5C3F">
              <w:rPr>
                <w:rFonts w:ascii="Times New Roman" w:hAnsi="Times New Roman" w:cs="Times New Roman"/>
                <w:sz w:val="26"/>
                <w:szCs w:val="26"/>
              </w:rPr>
              <w:t>BM 03</w:t>
            </w:r>
          </w:p>
        </w:tc>
        <w:tc>
          <w:tcPr>
            <w:tcW w:w="7258" w:type="dxa"/>
          </w:tcPr>
          <w:p w:rsidR="00DC7070" w:rsidRPr="007D5C3F" w:rsidRDefault="00DC7070" w:rsidP="003A32CE">
            <w:pPr>
              <w:spacing w:before="60" w:after="60"/>
              <w:jc w:val="both"/>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Phiếu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tiếp</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nhận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giải</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quyết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lang w:val="vi-VN"/>
              </w:rPr>
              <w:t>4</w:t>
            </w:r>
          </w:p>
        </w:tc>
        <w:tc>
          <w:tcPr>
            <w:tcW w:w="1243" w:type="dxa"/>
            <w:vAlign w:val="center"/>
          </w:tcPr>
          <w:p w:rsidR="00DC7070" w:rsidRPr="007D5C3F" w:rsidRDefault="00DC7070" w:rsidP="003A32CE">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BM 0</w:t>
            </w:r>
            <w:r w:rsidRPr="007D5C3F">
              <w:rPr>
                <w:rFonts w:ascii="Times New Roman" w:hAnsi="Times New Roman" w:cs="Times New Roman"/>
                <w:sz w:val="26"/>
                <w:szCs w:val="26"/>
                <w:lang w:val="vi-VN"/>
              </w:rPr>
              <w:t>4</w:t>
            </w:r>
          </w:p>
        </w:tc>
        <w:tc>
          <w:tcPr>
            <w:tcW w:w="7258" w:type="dxa"/>
          </w:tcPr>
          <w:p w:rsidR="00DC7070" w:rsidRPr="007D5C3F" w:rsidRDefault="00DC7070" w:rsidP="003A32CE">
            <w:pPr>
              <w:spacing w:before="60" w:after="60"/>
              <w:jc w:val="both"/>
              <w:rPr>
                <w:rFonts w:ascii="Times New Roman" w:hAnsi="Times New Roman" w:cs="Times New Roman"/>
                <w:sz w:val="26"/>
                <w:szCs w:val="26"/>
                <w:lang w:val="vi-VN"/>
              </w:rPr>
            </w:pPr>
            <w:proofErr w:type="spellStart"/>
            <w:r w:rsidRPr="007D5C3F">
              <w:rPr>
                <w:rFonts w:ascii="Times New Roman" w:hAnsi="Times New Roman" w:cs="Times New Roman"/>
                <w:sz w:val="26"/>
                <w:szCs w:val="26"/>
              </w:rPr>
              <w:t>Giấy</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chứng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nhận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đủ</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điều</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kiện</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hoạt</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động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dịch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vụ</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đánh</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giá</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công</w:t>
            </w:r>
            <w:proofErr w:type="spellEnd"/>
            <w:r w:rsidRPr="007D5C3F">
              <w:rPr>
                <w:rFonts w:ascii="Times New Roman" w:hAnsi="Times New Roman" w:cs="Times New Roman"/>
                <w:sz w:val="26"/>
                <w:szCs w:val="26"/>
              </w:rPr>
              <w:t xml:space="preserve"> </w:t>
            </w:r>
            <w:proofErr w:type="spellStart"/>
            <w:r w:rsidRPr="007D5C3F">
              <w:rPr>
                <w:rFonts w:ascii="Times New Roman" w:hAnsi="Times New Roman" w:cs="Times New Roman"/>
                <w:sz w:val="26"/>
                <w:szCs w:val="26"/>
              </w:rPr>
              <w:t>nghệ</w:t>
            </w:r>
            <w:proofErr w:type="spellEnd"/>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lang w:val="vi-VN"/>
              </w:rPr>
              <w:t>5</w:t>
            </w:r>
          </w:p>
        </w:tc>
        <w:tc>
          <w:tcPr>
            <w:tcW w:w="1243" w:type="dxa"/>
            <w:vAlign w:val="center"/>
          </w:tcPr>
          <w:p w:rsidR="00DC7070" w:rsidRPr="007D5C3F" w:rsidRDefault="00DC7070" w:rsidP="003A32CE">
            <w:pPr>
              <w:spacing w:before="60" w:after="60"/>
              <w:jc w:val="center"/>
              <w:rPr>
                <w:rFonts w:ascii="Times New Roman" w:hAnsi="Times New Roman" w:cs="Times New Roman"/>
                <w:sz w:val="26"/>
                <w:szCs w:val="26"/>
                <w:lang w:val="vi-VN"/>
              </w:rPr>
            </w:pPr>
            <w:r w:rsidRPr="007D5C3F">
              <w:rPr>
                <w:rFonts w:ascii="Times New Roman" w:hAnsi="Times New Roman" w:cs="Times New Roman"/>
                <w:sz w:val="26"/>
                <w:szCs w:val="26"/>
              </w:rPr>
              <w:t>BM 0</w:t>
            </w:r>
            <w:r w:rsidRPr="007D5C3F">
              <w:rPr>
                <w:rFonts w:ascii="Times New Roman" w:hAnsi="Times New Roman" w:cs="Times New Roman"/>
                <w:sz w:val="26"/>
                <w:szCs w:val="26"/>
                <w:lang w:val="vi-VN"/>
              </w:rPr>
              <w:t>5</w:t>
            </w:r>
          </w:p>
        </w:tc>
        <w:tc>
          <w:tcPr>
            <w:tcW w:w="7258" w:type="dxa"/>
          </w:tcPr>
          <w:p w:rsidR="00DC7070" w:rsidRPr="007D5C3F" w:rsidRDefault="00DC7070" w:rsidP="003A32CE">
            <w:pPr>
              <w:spacing w:before="60" w:after="60"/>
              <w:jc w:val="both"/>
              <w:rPr>
                <w:rFonts w:ascii="Times New Roman" w:hAnsi="Times New Roman" w:cs="Times New Roman"/>
                <w:sz w:val="26"/>
                <w:szCs w:val="26"/>
                <w:lang w:val="vi-VN"/>
              </w:rPr>
            </w:pPr>
            <w:r w:rsidRPr="007D5C3F">
              <w:rPr>
                <w:rFonts w:ascii="Times New Roman" w:hAnsi="Times New Roman" w:cs="Times New Roman"/>
                <w:noProof/>
                <w:sz w:val="26"/>
                <w:szCs w:val="26"/>
                <w:lang w:val="vi-VN"/>
              </w:rPr>
              <w:t xml:space="preserve">Đơn đề nghị cấp lại Giấy chứng nhận đủ điều kiện hoạt động dịch vụ đánh giá công nghệ của tổ chức </w:t>
            </w:r>
            <w:r w:rsidRPr="007D5C3F">
              <w:rPr>
                <w:rFonts w:ascii="Times New Roman" w:hAnsi="Times New Roman" w:cs="Times New Roman"/>
                <w:noProof/>
                <w:sz w:val="26"/>
                <w:szCs w:val="26"/>
                <w:lang w:val="en-US"/>
              </w:rPr>
              <w:t>(theo Mẫu số 5 tại Phụ lục 6 Nghị định số 133/2025/NĐ-CP)</w:t>
            </w:r>
          </w:p>
        </w:tc>
      </w:tr>
      <w:tr w:rsidR="007D5C3F"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6</w:t>
            </w:r>
          </w:p>
        </w:tc>
        <w:tc>
          <w:tcPr>
            <w:tcW w:w="1243" w:type="dxa"/>
            <w:vAlign w:val="center"/>
          </w:tcPr>
          <w:p w:rsidR="00DC7070" w:rsidRPr="007D5C3F" w:rsidRDefault="00DC7070" w:rsidP="003A32CE">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w:t>
            </w:r>
          </w:p>
        </w:tc>
        <w:tc>
          <w:tcPr>
            <w:tcW w:w="7258" w:type="dxa"/>
          </w:tcPr>
          <w:p w:rsidR="00DC7070" w:rsidRPr="007D5C3F" w:rsidRDefault="00DC7070" w:rsidP="003A32CE">
            <w:pPr>
              <w:spacing w:before="60" w:after="60"/>
              <w:jc w:val="both"/>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Các</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thành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phần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mục</w:t>
            </w:r>
            <w:proofErr w:type="spellEnd"/>
            <w:r w:rsidRPr="007D5C3F">
              <w:rPr>
                <w:rFonts w:ascii="Times New Roman" w:hAnsi="Times New Roman" w:cs="Times New Roman"/>
                <w:sz w:val="26"/>
                <w:szCs w:val="26"/>
                <w:lang w:val="en-US"/>
              </w:rPr>
              <w:t xml:space="preserve"> </w:t>
            </w:r>
            <w:r w:rsidRPr="007D5C3F">
              <w:rPr>
                <w:rFonts w:ascii="Times New Roman" w:hAnsi="Times New Roman" w:cs="Times New Roman"/>
                <w:sz w:val="26"/>
                <w:szCs w:val="26"/>
                <w:lang w:val="vi-VN"/>
              </w:rPr>
              <w:t>I</w:t>
            </w: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và</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các</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thành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phần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khác</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phát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sinh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trong</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quá</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trình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giải</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quyết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hồ</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sơ</w:t>
            </w:r>
            <w:proofErr w:type="spellEnd"/>
            <w:r w:rsidRPr="007D5C3F">
              <w:rPr>
                <w:rFonts w:ascii="Times New Roman" w:hAnsi="Times New Roman" w:cs="Times New Roman"/>
                <w:sz w:val="26"/>
                <w:szCs w:val="26"/>
                <w:lang w:val="en-US"/>
              </w:rPr>
              <w:t>.</w:t>
            </w:r>
          </w:p>
        </w:tc>
      </w:tr>
      <w:tr w:rsidR="00DC7070" w:rsidRPr="007D5C3F" w:rsidTr="003A32CE">
        <w:tc>
          <w:tcPr>
            <w:tcW w:w="708" w:type="dxa"/>
            <w:vAlign w:val="center"/>
          </w:tcPr>
          <w:p w:rsidR="00DC7070" w:rsidRPr="007D5C3F" w:rsidRDefault="00DC7070" w:rsidP="003A32CE">
            <w:pPr>
              <w:autoSpaceDE/>
              <w:autoSpaceDN/>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7</w:t>
            </w:r>
          </w:p>
        </w:tc>
        <w:tc>
          <w:tcPr>
            <w:tcW w:w="1243" w:type="dxa"/>
            <w:vAlign w:val="center"/>
          </w:tcPr>
          <w:p w:rsidR="00DC7070" w:rsidRPr="007D5C3F" w:rsidRDefault="00DC7070" w:rsidP="003A32CE">
            <w:pPr>
              <w:spacing w:before="60" w:after="60"/>
              <w:jc w:val="center"/>
              <w:rPr>
                <w:rFonts w:ascii="Times New Roman" w:hAnsi="Times New Roman" w:cs="Times New Roman"/>
                <w:sz w:val="26"/>
                <w:szCs w:val="26"/>
                <w:lang w:val="en-US"/>
              </w:rPr>
            </w:pPr>
            <w:r w:rsidRPr="007D5C3F">
              <w:rPr>
                <w:rFonts w:ascii="Times New Roman" w:hAnsi="Times New Roman" w:cs="Times New Roman"/>
                <w:sz w:val="26"/>
                <w:szCs w:val="26"/>
                <w:lang w:val="en-US"/>
              </w:rPr>
              <w:t>/</w:t>
            </w:r>
          </w:p>
        </w:tc>
        <w:tc>
          <w:tcPr>
            <w:tcW w:w="7258" w:type="dxa"/>
            <w:vAlign w:val="center"/>
          </w:tcPr>
          <w:p w:rsidR="00DC7070" w:rsidRPr="007D5C3F" w:rsidRDefault="00DC7070" w:rsidP="003A32CE">
            <w:pPr>
              <w:spacing w:before="60" w:after="60"/>
              <w:jc w:val="both"/>
              <w:rPr>
                <w:rFonts w:ascii="Times New Roman" w:hAnsi="Times New Roman" w:cs="Times New Roman"/>
                <w:sz w:val="26"/>
                <w:szCs w:val="26"/>
                <w:lang w:val="en-US"/>
              </w:rPr>
            </w:pPr>
            <w:proofErr w:type="spellStart"/>
            <w:r w:rsidRPr="007D5C3F">
              <w:rPr>
                <w:rFonts w:ascii="Times New Roman" w:hAnsi="Times New Roman" w:cs="Times New Roman"/>
                <w:sz w:val="26"/>
                <w:szCs w:val="26"/>
                <w:lang w:val="en-US"/>
              </w:rPr>
              <w:t>Văn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bản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từ</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chối</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có</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nêu</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rõ</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lý</w:t>
            </w:r>
            <w:proofErr w:type="spellEnd"/>
            <w:r w:rsidRPr="007D5C3F">
              <w:rPr>
                <w:rFonts w:ascii="Times New Roman" w:hAnsi="Times New Roman" w:cs="Times New Roman"/>
                <w:sz w:val="26"/>
                <w:szCs w:val="26"/>
                <w:lang w:val="en-US"/>
              </w:rPr>
              <w:t xml:space="preserve"> do</w:t>
            </w:r>
          </w:p>
        </w:tc>
      </w:tr>
    </w:tbl>
    <w:p w:rsidR="00DC7070" w:rsidRPr="007D5C3F" w:rsidRDefault="00DC7070" w:rsidP="00DC7070">
      <w:pPr>
        <w:ind w:firstLine="567"/>
        <w:jc w:val="both"/>
        <w:rPr>
          <w:rFonts w:ascii="Times New Roman" w:hAnsi="Times New Roman" w:cs="Times New Roman"/>
          <w:sz w:val="26"/>
          <w:szCs w:val="26"/>
          <w:lang w:val="en-US"/>
        </w:rPr>
      </w:pPr>
    </w:p>
    <w:p w:rsidR="00DC7070" w:rsidRPr="007D5C3F" w:rsidRDefault="00DC7070" w:rsidP="00DC7070">
      <w:pPr>
        <w:pStyle w:val="BodyText"/>
        <w:spacing w:after="120"/>
        <w:ind w:firstLine="567"/>
        <w:rPr>
          <w:rFonts w:ascii="Times New Roman" w:hAnsi="Times New Roman" w:cs="Times New Roman"/>
          <w:b/>
          <w:sz w:val="26"/>
          <w:szCs w:val="26"/>
          <w:lang w:val="vi-VN"/>
        </w:rPr>
      </w:pPr>
      <w:r w:rsidRPr="007D5C3F">
        <w:rPr>
          <w:rFonts w:ascii="Times New Roman" w:hAnsi="Times New Roman" w:cs="Times New Roman"/>
          <w:b/>
          <w:sz w:val="26"/>
          <w:szCs w:val="26"/>
          <w:lang w:val="vi-VN"/>
        </w:rPr>
        <w:t>VI. CƠ SỞ PHÁP LÝ</w:t>
      </w:r>
    </w:p>
    <w:p w:rsidR="00FB4AA2" w:rsidRPr="007D5C3F" w:rsidRDefault="00FB4AA2" w:rsidP="00FB4AA2">
      <w:pPr>
        <w:spacing w:before="120" w:after="120"/>
        <w:ind w:left="131" w:right="134"/>
        <w:jc w:val="both"/>
        <w:rPr>
          <w:rFonts w:ascii="Times New Roman" w:hAnsi="Times New Roman" w:cs="Times New Roman"/>
          <w:sz w:val="26"/>
          <w:szCs w:val="26"/>
          <w:lang w:val="vi-VN"/>
        </w:rPr>
      </w:pPr>
      <w:r w:rsidRPr="007D5C3F">
        <w:rPr>
          <w:rFonts w:ascii="Times New Roman" w:hAnsi="Times New Roman" w:cs="Times New Roman"/>
          <w:sz w:val="26"/>
          <w:szCs w:val="26"/>
          <w:lang w:val="vi-VN"/>
        </w:rPr>
        <w:t>- Nghị định số 133/2025/NĐ-CP ngày 12 tháng 6 năm 2025</w:t>
      </w: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của</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Chính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phủ</w:t>
      </w:r>
      <w:proofErr w:type="spellEnd"/>
      <w:r w:rsidRPr="007D5C3F">
        <w:rPr>
          <w:rFonts w:ascii="Times New Roman" w:hAnsi="Times New Roman" w:cs="Times New Roman"/>
          <w:sz w:val="26"/>
          <w:szCs w:val="26"/>
          <w:lang w:val="vi-VN"/>
        </w:rPr>
        <w:t xml:space="preserve"> quy định về phân quyền, phân cấp trong lĩnh vực quản lý nhà nước của Bộ Khoa học và Công nghệ;</w:t>
      </w:r>
    </w:p>
    <w:p w:rsidR="00FB4AA2" w:rsidRPr="007D5C3F" w:rsidRDefault="00FB4AA2" w:rsidP="00FB4AA2">
      <w:pPr>
        <w:spacing w:before="120" w:after="120"/>
        <w:ind w:left="131" w:right="134"/>
        <w:jc w:val="both"/>
        <w:rPr>
          <w:rFonts w:ascii="Times New Roman" w:hAnsi="Times New Roman" w:cs="Times New Roman"/>
          <w:sz w:val="26"/>
          <w:szCs w:val="26"/>
          <w:lang w:val="vi-VN"/>
        </w:rPr>
      </w:pPr>
      <w:r w:rsidRPr="007D5C3F">
        <w:rPr>
          <w:rFonts w:ascii="Times New Roman" w:hAnsi="Times New Roman" w:cs="Times New Roman"/>
          <w:sz w:val="26"/>
          <w:szCs w:val="26"/>
          <w:lang w:val="vi-VN"/>
        </w:rPr>
        <w:lastRenderedPageBreak/>
        <w:t xml:space="preserve">- Nghị định số 76/2018/NĐ-CP ngày 15 </w:t>
      </w:r>
      <w:proofErr w:type="spellStart"/>
      <w:r w:rsidRPr="007D5C3F">
        <w:rPr>
          <w:rFonts w:ascii="Times New Roman" w:hAnsi="Times New Roman" w:cs="Times New Roman"/>
          <w:sz w:val="26"/>
          <w:szCs w:val="26"/>
          <w:lang w:val="en-US"/>
        </w:rPr>
        <w:t>tháng</w:t>
      </w:r>
      <w:proofErr w:type="spellEnd"/>
      <w:r w:rsidRPr="007D5C3F">
        <w:rPr>
          <w:rFonts w:ascii="Times New Roman" w:hAnsi="Times New Roman" w:cs="Times New Roman"/>
          <w:sz w:val="26"/>
          <w:szCs w:val="26"/>
          <w:lang w:val="en-US"/>
        </w:rPr>
        <w:t xml:space="preserve"> </w:t>
      </w:r>
      <w:r w:rsidRPr="007D5C3F">
        <w:rPr>
          <w:rFonts w:ascii="Times New Roman" w:hAnsi="Times New Roman" w:cs="Times New Roman"/>
          <w:sz w:val="26"/>
          <w:szCs w:val="26"/>
          <w:lang w:val="vi-VN"/>
        </w:rPr>
        <w:t>05</w:t>
      </w: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năm</w:t>
      </w:r>
      <w:proofErr w:type="spellEnd"/>
      <w:r w:rsidRPr="007D5C3F">
        <w:rPr>
          <w:rFonts w:ascii="Times New Roman" w:hAnsi="Times New Roman" w:cs="Times New Roman"/>
          <w:sz w:val="26"/>
          <w:szCs w:val="26"/>
          <w:lang w:val="en-US"/>
        </w:rPr>
        <w:t xml:space="preserve"> </w:t>
      </w:r>
      <w:r w:rsidRPr="007D5C3F">
        <w:rPr>
          <w:rFonts w:ascii="Times New Roman" w:hAnsi="Times New Roman" w:cs="Times New Roman"/>
          <w:sz w:val="26"/>
          <w:szCs w:val="26"/>
          <w:lang w:val="vi-VN"/>
        </w:rPr>
        <w:t>2018 của Chính phủ Quy định chi tiết và hướng dẫn thi hành một số điều của Luật Chuyển giao công nghệ.</w:t>
      </w:r>
    </w:p>
    <w:p w:rsidR="00FB4AA2" w:rsidRPr="007D5C3F" w:rsidRDefault="00FB4AA2" w:rsidP="00FB4AA2">
      <w:pPr>
        <w:tabs>
          <w:tab w:val="left" w:pos="567"/>
        </w:tabs>
        <w:spacing w:before="120" w:after="120"/>
        <w:ind w:right="2" w:firstLine="567"/>
        <w:jc w:val="both"/>
        <w:rPr>
          <w:rFonts w:ascii="Times New Roman" w:hAnsi="Times New Roman" w:cs="Times New Roman"/>
          <w:sz w:val="26"/>
          <w:szCs w:val="26"/>
          <w:lang w:val="en-US"/>
        </w:rPr>
      </w:pPr>
      <w:r w:rsidRPr="007D5C3F">
        <w:rPr>
          <w:rFonts w:ascii="Times New Roman" w:hAnsi="Times New Roman" w:cs="Times New Roman"/>
          <w:sz w:val="26"/>
          <w:szCs w:val="26"/>
          <w:lang w:val="vi-VN"/>
        </w:rPr>
        <w:t>-</w:t>
      </w:r>
      <w:r w:rsidRPr="007D5C3F">
        <w:rPr>
          <w:rFonts w:ascii="Times New Roman" w:hAnsi="Times New Roman" w:cs="Times New Roman"/>
          <w:sz w:val="26"/>
          <w:szCs w:val="26"/>
          <w:lang w:val="en-US"/>
        </w:rPr>
        <w:t xml:space="preserve"> </w:t>
      </w:r>
      <w:r w:rsidRPr="007D5C3F">
        <w:rPr>
          <w:rFonts w:ascii="Times New Roman" w:hAnsi="Times New Roman" w:cs="Times New Roman"/>
          <w:sz w:val="26"/>
          <w:szCs w:val="26"/>
          <w:lang w:val="vi-VN"/>
        </w:rPr>
        <w:t xml:space="preserve">Quyết định số 1442/QĐ-BKHCN ngày 24 tháng 6 năm 2025 của </w:t>
      </w:r>
      <w:proofErr w:type="spellStart"/>
      <w:r w:rsidRPr="007D5C3F">
        <w:rPr>
          <w:rFonts w:ascii="Times New Roman" w:hAnsi="Times New Roman" w:cs="Times New Roman"/>
          <w:sz w:val="26"/>
          <w:szCs w:val="26"/>
          <w:lang w:val="en-US"/>
        </w:rPr>
        <w:t>Bộ</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trưởng</w:t>
      </w:r>
      <w:proofErr w:type="spellEnd"/>
      <w:r w:rsidRPr="007D5C3F">
        <w:rPr>
          <w:rFonts w:ascii="Times New Roman" w:hAnsi="Times New Roman" w:cs="Times New Roman"/>
          <w:sz w:val="26"/>
          <w:szCs w:val="26"/>
          <w:lang w:val="en-US"/>
        </w:rPr>
        <w:t xml:space="preserve"> </w:t>
      </w:r>
      <w:r w:rsidRPr="007D5C3F">
        <w:rPr>
          <w:rFonts w:ascii="Times New Roman" w:hAnsi="Times New Roman" w:cs="Times New Roman"/>
          <w:sz w:val="26"/>
          <w:szCs w:val="26"/>
          <w:lang w:val="vi-VN"/>
        </w:rPr>
        <w:t>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rsidR="00FB4AA2" w:rsidRPr="007D5C3F" w:rsidRDefault="00FB4AA2" w:rsidP="00FB4AA2">
      <w:pPr>
        <w:ind w:right="1" w:firstLine="426"/>
        <w:jc w:val="both"/>
        <w:rPr>
          <w:rFonts w:ascii="Times New Roman" w:hAnsi="Times New Roman" w:cs="Times New Roman"/>
          <w:sz w:val="26"/>
          <w:szCs w:val="26"/>
          <w:lang w:val="en-US"/>
        </w:rPr>
      </w:pPr>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Quyết</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định</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số</w:t>
      </w:r>
      <w:proofErr w:type="spellEnd"/>
      <w:r w:rsidRPr="007D5C3F">
        <w:rPr>
          <w:rFonts w:ascii="Times New Roman" w:hAnsi="Times New Roman" w:cs="Times New Roman"/>
          <w:sz w:val="26"/>
          <w:szCs w:val="26"/>
          <w:lang w:val="en-US"/>
        </w:rPr>
        <w:t xml:space="preserve"> 3376/QĐ-UBND </w:t>
      </w:r>
      <w:proofErr w:type="spellStart"/>
      <w:r w:rsidRPr="007D5C3F">
        <w:rPr>
          <w:rFonts w:ascii="Times New Roman" w:hAnsi="Times New Roman" w:cs="Times New Roman"/>
          <w:sz w:val="26"/>
          <w:szCs w:val="26"/>
          <w:lang w:val="en-US"/>
        </w:rPr>
        <w:t>ngày</w:t>
      </w:r>
      <w:proofErr w:type="spellEnd"/>
      <w:r w:rsidRPr="007D5C3F">
        <w:rPr>
          <w:rFonts w:ascii="Times New Roman" w:hAnsi="Times New Roman" w:cs="Times New Roman"/>
          <w:sz w:val="26"/>
          <w:szCs w:val="26"/>
          <w:lang w:val="en-US"/>
        </w:rPr>
        <w:t xml:space="preserve"> 28 </w:t>
      </w:r>
      <w:proofErr w:type="spellStart"/>
      <w:r w:rsidRPr="007D5C3F">
        <w:rPr>
          <w:rFonts w:ascii="Times New Roman" w:hAnsi="Times New Roman" w:cs="Times New Roman"/>
          <w:sz w:val="26"/>
          <w:szCs w:val="26"/>
          <w:lang w:val="en-US"/>
        </w:rPr>
        <w:t>tháng</w:t>
      </w:r>
      <w:proofErr w:type="spellEnd"/>
      <w:r w:rsidRPr="007D5C3F">
        <w:rPr>
          <w:rFonts w:ascii="Times New Roman" w:hAnsi="Times New Roman" w:cs="Times New Roman"/>
          <w:sz w:val="26"/>
          <w:szCs w:val="26"/>
          <w:lang w:val="en-US"/>
        </w:rPr>
        <w:t xml:space="preserve"> 6 </w:t>
      </w:r>
      <w:proofErr w:type="spellStart"/>
      <w:r w:rsidRPr="007D5C3F">
        <w:rPr>
          <w:rFonts w:ascii="Times New Roman" w:hAnsi="Times New Roman" w:cs="Times New Roman"/>
          <w:sz w:val="26"/>
          <w:szCs w:val="26"/>
          <w:lang w:val="en-US"/>
        </w:rPr>
        <w:t>năm</w:t>
      </w:r>
      <w:proofErr w:type="spellEnd"/>
      <w:r w:rsidRPr="007D5C3F">
        <w:rPr>
          <w:rFonts w:ascii="Times New Roman" w:hAnsi="Times New Roman" w:cs="Times New Roman"/>
          <w:sz w:val="26"/>
          <w:szCs w:val="26"/>
          <w:lang w:val="en-US"/>
        </w:rPr>
        <w:t xml:space="preserve"> 2025 </w:t>
      </w:r>
      <w:proofErr w:type="spellStart"/>
      <w:r w:rsidRPr="007D5C3F">
        <w:rPr>
          <w:rFonts w:ascii="Times New Roman" w:hAnsi="Times New Roman" w:cs="Times New Roman"/>
          <w:sz w:val="26"/>
          <w:szCs w:val="26"/>
          <w:lang w:val="en-US"/>
        </w:rPr>
        <w:t>của</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Ủy</w:t>
      </w:r>
      <w:proofErr w:type="spellEnd"/>
      <w:r w:rsidRPr="007D5C3F">
        <w:rPr>
          <w:rFonts w:ascii="Times New Roman" w:hAnsi="Times New Roman" w:cs="Times New Roman"/>
          <w:sz w:val="26"/>
          <w:szCs w:val="26"/>
          <w:lang w:val="en-US"/>
        </w:rPr>
        <w:t xml:space="preserve"> ban </w:t>
      </w:r>
      <w:proofErr w:type="spellStart"/>
      <w:r w:rsidRPr="007D5C3F">
        <w:rPr>
          <w:rFonts w:ascii="Times New Roman" w:hAnsi="Times New Roman" w:cs="Times New Roman"/>
          <w:sz w:val="26"/>
          <w:szCs w:val="26"/>
          <w:lang w:val="en-US"/>
        </w:rPr>
        <w:t>nhân</w:t>
      </w:r>
      <w:proofErr w:type="spellEnd"/>
      <w:r w:rsidRPr="007D5C3F">
        <w:rPr>
          <w:rFonts w:ascii="Times New Roman" w:hAnsi="Times New Roman" w:cs="Times New Roman"/>
          <w:sz w:val="26"/>
          <w:szCs w:val="26"/>
          <w:lang w:val="en-US"/>
        </w:rPr>
        <w:t xml:space="preserve"> </w:t>
      </w:r>
      <w:proofErr w:type="spellStart"/>
      <w:r w:rsidRPr="007D5C3F">
        <w:rPr>
          <w:rFonts w:ascii="Times New Roman" w:hAnsi="Times New Roman" w:cs="Times New Roman"/>
          <w:sz w:val="26"/>
          <w:szCs w:val="26"/>
          <w:lang w:val="en-US"/>
        </w:rPr>
        <w:t>dân</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Thành</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phố</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về</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việc</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công</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bố</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danh</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mục</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thủ</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tục</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hành</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chính</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thuộc</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phạm</w:t>
      </w:r>
      <w:proofErr w:type="spellEnd"/>
      <w:r w:rsidRPr="007D5C3F">
        <w:rPr>
          <w:rFonts w:ascii="Times New Roman" w:hAnsi="Times New Roman" w:cs="Times New Roman"/>
          <w:sz w:val="26"/>
          <w:szCs w:val="26"/>
          <w:lang w:val="nb-NO"/>
        </w:rPr>
        <w:t xml:space="preserve"> vi </w:t>
      </w:r>
      <w:proofErr w:type="spellStart"/>
      <w:r w:rsidRPr="007D5C3F">
        <w:rPr>
          <w:rFonts w:ascii="Times New Roman" w:hAnsi="Times New Roman" w:cs="Times New Roman"/>
          <w:sz w:val="26"/>
          <w:szCs w:val="26"/>
          <w:lang w:val="nb-NO"/>
        </w:rPr>
        <w:t>chức</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năng</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quản</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lý</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của</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Sở</w:t>
      </w:r>
      <w:proofErr w:type="spellEnd"/>
      <w:r w:rsidRPr="007D5C3F">
        <w:rPr>
          <w:rFonts w:ascii="Times New Roman" w:hAnsi="Times New Roman" w:cs="Times New Roman"/>
          <w:sz w:val="26"/>
          <w:szCs w:val="26"/>
          <w:lang w:val="nb-NO"/>
        </w:rPr>
        <w:t xml:space="preserve"> Khoa </w:t>
      </w:r>
      <w:proofErr w:type="spellStart"/>
      <w:r w:rsidRPr="007D5C3F">
        <w:rPr>
          <w:rFonts w:ascii="Times New Roman" w:hAnsi="Times New Roman" w:cs="Times New Roman"/>
          <w:sz w:val="26"/>
          <w:szCs w:val="26"/>
          <w:lang w:val="nb-NO"/>
        </w:rPr>
        <w:t>học</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và</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Công</w:t>
      </w:r>
      <w:proofErr w:type="spellEnd"/>
      <w:r w:rsidRPr="007D5C3F">
        <w:rPr>
          <w:rFonts w:ascii="Times New Roman" w:hAnsi="Times New Roman" w:cs="Times New Roman"/>
          <w:sz w:val="26"/>
          <w:szCs w:val="26"/>
          <w:lang w:val="nb-NO"/>
        </w:rPr>
        <w:t xml:space="preserve"> </w:t>
      </w:r>
      <w:proofErr w:type="spellStart"/>
      <w:r w:rsidRPr="007D5C3F">
        <w:rPr>
          <w:rFonts w:ascii="Times New Roman" w:hAnsi="Times New Roman" w:cs="Times New Roman"/>
          <w:sz w:val="26"/>
          <w:szCs w:val="26"/>
          <w:lang w:val="nb-NO"/>
        </w:rPr>
        <w:t>nghệ</w:t>
      </w:r>
      <w:proofErr w:type="spellEnd"/>
      <w:r w:rsidRPr="007D5C3F">
        <w:rPr>
          <w:rFonts w:ascii="Times New Roman" w:hAnsi="Times New Roman" w:cs="Times New Roman"/>
          <w:sz w:val="26"/>
          <w:szCs w:val="26"/>
          <w:lang w:val="nb-NO"/>
        </w:rPr>
        <w:t>.</w:t>
      </w:r>
    </w:p>
    <w:p w:rsidR="001855DE" w:rsidRPr="007D5C3F"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5256C8" w:rsidRPr="007D5C3F"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rsidR="0098434D" w:rsidRPr="007D5C3F" w:rsidRDefault="0098434D" w:rsidP="00712D96">
      <w:pPr>
        <w:tabs>
          <w:tab w:val="left" w:pos="567"/>
        </w:tabs>
        <w:spacing w:before="120" w:after="120"/>
        <w:ind w:right="2"/>
        <w:rPr>
          <w:rFonts w:ascii="Times New Roman" w:hAnsi="Times New Roman" w:cs="Times New Roman"/>
          <w:noProof/>
          <w:sz w:val="26"/>
          <w:szCs w:val="26"/>
          <w:lang w:val="vi-VN"/>
        </w:rPr>
        <w:sectPr w:rsidR="0098434D" w:rsidRPr="007D5C3F" w:rsidSect="0098434D">
          <w:pgSz w:w="11909" w:h="16834" w:code="9"/>
          <w:pgMar w:top="1134" w:right="1134" w:bottom="709" w:left="1701" w:header="289" w:footer="289" w:gutter="0"/>
          <w:cols w:space="720"/>
          <w:titlePg/>
          <w:docGrid w:linePitch="381"/>
        </w:sectPr>
      </w:pPr>
    </w:p>
    <w:p w:rsidR="00382477" w:rsidRPr="007D5C3F" w:rsidRDefault="00382477" w:rsidP="00712D96">
      <w:pPr>
        <w:widowControl w:val="0"/>
        <w:tabs>
          <w:tab w:val="left" w:pos="1134"/>
        </w:tabs>
        <w:adjustRightInd w:val="0"/>
        <w:spacing w:before="120" w:after="120" w:line="360" w:lineRule="exact"/>
        <w:jc w:val="right"/>
        <w:rPr>
          <w:rFonts w:ascii="Times New Roman" w:hAnsi="Times New Roman" w:cs="Times New Roman"/>
          <w:b/>
          <w:bCs/>
          <w:sz w:val="26"/>
          <w:szCs w:val="26"/>
          <w:u w:val="single"/>
          <w:lang w:val="en-US" w:eastAsia="vi-VN"/>
        </w:rPr>
      </w:pPr>
      <w:r w:rsidRPr="007D5C3F">
        <w:rPr>
          <w:rFonts w:ascii="Times New Roman" w:hAnsi="Times New Roman" w:cs="Times New Roman"/>
          <w:b/>
          <w:bCs/>
          <w:noProof/>
          <w:sz w:val="26"/>
          <w:szCs w:val="26"/>
          <w:u w:val="single"/>
          <w:lang w:val="en-US"/>
        </w:rPr>
        <w:lastRenderedPageBreak/>
        <w:t>BM 04</w:t>
      </w:r>
    </w:p>
    <w:p w:rsidR="00DC7070" w:rsidRPr="007D5C3F" w:rsidRDefault="00DC7070" w:rsidP="00DC7070">
      <w:pPr>
        <w:tabs>
          <w:tab w:val="left" w:pos="540"/>
        </w:tabs>
        <w:rPr>
          <w:rFonts w:ascii="Times New Roman" w:hAnsi="Times New Roman" w:cs="Times New Roman"/>
          <w:sz w:val="26"/>
          <w:szCs w:val="26"/>
        </w:rPr>
      </w:pPr>
    </w:p>
    <w:p w:rsidR="00DC7070" w:rsidRPr="007D5C3F" w:rsidRDefault="00DC7070" w:rsidP="00DC7070">
      <w:pPr>
        <w:tabs>
          <w:tab w:val="left" w:pos="540"/>
        </w:tabs>
        <w:rPr>
          <w:rFonts w:ascii="Times New Roman" w:hAnsi="Times New Roman" w:cs="Times New Roman"/>
          <w:sz w:val="26"/>
          <w:szCs w:val="26"/>
        </w:rPr>
      </w:pPr>
    </w:p>
    <w:tbl>
      <w:tblPr>
        <w:tblW w:w="10206" w:type="dxa"/>
        <w:tblCellSpacing w:w="0" w:type="dxa"/>
        <w:tblInd w:w="-567" w:type="dxa"/>
        <w:shd w:val="clear" w:color="auto" w:fill="FFFFFF"/>
        <w:tblCellMar>
          <w:left w:w="0" w:type="dxa"/>
          <w:right w:w="0" w:type="dxa"/>
        </w:tblCellMar>
        <w:tblLook w:val="04A0" w:firstRow="1" w:lastRow="0" w:firstColumn="1" w:lastColumn="0" w:noHBand="0" w:noVBand="1"/>
      </w:tblPr>
      <w:tblGrid>
        <w:gridCol w:w="4253"/>
        <w:gridCol w:w="5953"/>
      </w:tblGrid>
      <w:tr w:rsidR="007D5C3F" w:rsidRPr="007D5C3F" w:rsidTr="003A32CE">
        <w:trPr>
          <w:tblCellSpacing w:w="0" w:type="dxa"/>
        </w:trPr>
        <w:tc>
          <w:tcPr>
            <w:tcW w:w="4253" w:type="dxa"/>
            <w:shd w:val="clear" w:color="auto" w:fill="FFFFFF"/>
            <w:tcMar>
              <w:top w:w="0" w:type="dxa"/>
              <w:left w:w="108" w:type="dxa"/>
              <w:bottom w:w="0" w:type="dxa"/>
              <w:right w:w="108" w:type="dxa"/>
            </w:tcMar>
            <w:hideMark/>
          </w:tcPr>
          <w:p w:rsidR="00DC7070" w:rsidRPr="007D5C3F" w:rsidRDefault="006F7DD3" w:rsidP="0050021F">
            <w:pPr>
              <w:autoSpaceDE/>
              <w:autoSpaceDN/>
              <w:jc w:val="center"/>
              <w:rPr>
                <w:rFonts w:ascii="Times New Roman" w:hAnsi="Times New Roman" w:cs="Times New Roman"/>
                <w:b/>
                <w:sz w:val="26"/>
                <w:szCs w:val="26"/>
                <w:lang w:val="en-US"/>
              </w:rPr>
            </w:pPr>
            <w:r w:rsidRPr="007D5C3F">
              <w:rPr>
                <w:rFonts w:ascii="Times New Roman" w:hAnsi="Times New Roman" w:cs="Times New Roman"/>
                <w:b/>
                <w:sz w:val="26"/>
                <w:szCs w:val="26"/>
                <w:lang w:val="en-US"/>
              </w:rPr>
              <w:t>………………………..</w:t>
            </w:r>
          </w:p>
          <w:p w:rsidR="00DC7070" w:rsidRPr="007D5C3F" w:rsidRDefault="00DC7070" w:rsidP="003A32CE">
            <w:pPr>
              <w:jc w:val="center"/>
              <w:rPr>
                <w:rFonts w:ascii="Times New Roman" w:hAnsi="Times New Roman" w:cs="Times New Roman"/>
                <w:sz w:val="26"/>
                <w:szCs w:val="26"/>
                <w:lang w:val="pt-BR" w:eastAsia="vi-VN"/>
              </w:rPr>
            </w:pPr>
            <w:r w:rsidRPr="007D5C3F">
              <w:rPr>
                <w:rFonts w:ascii="Times New Roman" w:hAnsi="Times New Roman" w:cs="Times New Roman"/>
                <w:b/>
                <w:bCs/>
                <w:sz w:val="26"/>
                <w:szCs w:val="26"/>
                <w:lang w:val="pt-BR" w:eastAsia="vi-VN"/>
              </w:rPr>
              <w:t>________________</w:t>
            </w:r>
            <w:r w:rsidRPr="007D5C3F">
              <w:rPr>
                <w:rFonts w:ascii="Times New Roman" w:hAnsi="Times New Roman" w:cs="Times New Roman"/>
                <w:sz w:val="26"/>
                <w:szCs w:val="26"/>
                <w:lang w:val="pt-BR" w:eastAsia="vi-VN"/>
              </w:rPr>
              <w:t>_____</w:t>
            </w:r>
            <w:r w:rsidRPr="007D5C3F">
              <w:rPr>
                <w:rFonts w:ascii="Times New Roman" w:hAnsi="Times New Roman" w:cs="Times New Roman"/>
                <w:sz w:val="26"/>
                <w:szCs w:val="26"/>
                <w:lang w:val="pt-BR" w:eastAsia="vi-VN"/>
              </w:rPr>
              <w:br/>
            </w:r>
          </w:p>
        </w:tc>
        <w:tc>
          <w:tcPr>
            <w:tcW w:w="5953" w:type="dxa"/>
            <w:shd w:val="clear" w:color="auto" w:fill="FFFFFF"/>
            <w:tcMar>
              <w:top w:w="0" w:type="dxa"/>
              <w:left w:w="108" w:type="dxa"/>
              <w:bottom w:w="0" w:type="dxa"/>
              <w:right w:w="108" w:type="dxa"/>
            </w:tcMar>
            <w:hideMark/>
          </w:tcPr>
          <w:p w:rsidR="00DC7070" w:rsidRPr="007D5C3F" w:rsidRDefault="00DC7070" w:rsidP="003A32CE">
            <w:pPr>
              <w:jc w:val="center"/>
              <w:rPr>
                <w:rFonts w:ascii="Times New Roman" w:hAnsi="Times New Roman" w:cs="Times New Roman"/>
                <w:b/>
                <w:bCs/>
                <w:sz w:val="26"/>
                <w:szCs w:val="26"/>
                <w:lang w:val="pt-BR" w:eastAsia="vi-VN"/>
              </w:rPr>
            </w:pPr>
            <w:r w:rsidRPr="007D5C3F">
              <w:rPr>
                <w:rFonts w:ascii="Times New Roman" w:hAnsi="Times New Roman" w:cs="Times New Roman"/>
                <w:b/>
                <w:bCs/>
                <w:sz w:val="26"/>
                <w:szCs w:val="26"/>
                <w:lang w:val="pt-BR" w:eastAsia="vi-VN"/>
              </w:rPr>
              <w:t>CỘNG HÒA XÃ HỘI CHỦ NGHĨA VIỆT NAM</w:t>
            </w:r>
            <w:r w:rsidRPr="007D5C3F">
              <w:rPr>
                <w:rFonts w:ascii="Times New Roman" w:hAnsi="Times New Roman" w:cs="Times New Roman"/>
                <w:b/>
                <w:bCs/>
                <w:sz w:val="26"/>
                <w:szCs w:val="26"/>
                <w:lang w:val="pt-BR" w:eastAsia="vi-VN"/>
              </w:rPr>
              <w:br/>
            </w:r>
            <w:proofErr w:type="spellStart"/>
            <w:r w:rsidRPr="007D5C3F">
              <w:rPr>
                <w:rFonts w:ascii="Times New Roman" w:hAnsi="Times New Roman" w:cs="Times New Roman"/>
                <w:b/>
                <w:bCs/>
                <w:sz w:val="26"/>
                <w:szCs w:val="26"/>
                <w:lang w:val="pt-BR" w:eastAsia="vi-VN"/>
              </w:rPr>
              <w:t>Độc</w:t>
            </w:r>
            <w:proofErr w:type="spellEnd"/>
            <w:r w:rsidRPr="007D5C3F">
              <w:rPr>
                <w:rFonts w:ascii="Times New Roman" w:hAnsi="Times New Roman" w:cs="Times New Roman"/>
                <w:b/>
                <w:bCs/>
                <w:sz w:val="26"/>
                <w:szCs w:val="26"/>
                <w:lang w:val="pt-BR" w:eastAsia="vi-VN"/>
              </w:rPr>
              <w:t xml:space="preserve"> </w:t>
            </w:r>
            <w:proofErr w:type="spellStart"/>
            <w:r w:rsidRPr="007D5C3F">
              <w:rPr>
                <w:rFonts w:ascii="Times New Roman" w:hAnsi="Times New Roman" w:cs="Times New Roman"/>
                <w:b/>
                <w:bCs/>
                <w:sz w:val="26"/>
                <w:szCs w:val="26"/>
                <w:lang w:val="pt-BR" w:eastAsia="vi-VN"/>
              </w:rPr>
              <w:t>lập</w:t>
            </w:r>
            <w:proofErr w:type="spellEnd"/>
            <w:r w:rsidRPr="007D5C3F">
              <w:rPr>
                <w:rFonts w:ascii="Times New Roman" w:hAnsi="Times New Roman" w:cs="Times New Roman"/>
                <w:b/>
                <w:bCs/>
                <w:sz w:val="26"/>
                <w:szCs w:val="26"/>
                <w:lang w:val="pt-BR" w:eastAsia="vi-VN"/>
              </w:rPr>
              <w:t xml:space="preserve"> - </w:t>
            </w:r>
            <w:proofErr w:type="spellStart"/>
            <w:r w:rsidRPr="007D5C3F">
              <w:rPr>
                <w:rFonts w:ascii="Times New Roman" w:hAnsi="Times New Roman" w:cs="Times New Roman"/>
                <w:b/>
                <w:bCs/>
                <w:sz w:val="26"/>
                <w:szCs w:val="26"/>
                <w:lang w:val="pt-BR" w:eastAsia="vi-VN"/>
              </w:rPr>
              <w:t>Tự</w:t>
            </w:r>
            <w:proofErr w:type="spellEnd"/>
            <w:r w:rsidRPr="007D5C3F">
              <w:rPr>
                <w:rFonts w:ascii="Times New Roman" w:hAnsi="Times New Roman" w:cs="Times New Roman"/>
                <w:b/>
                <w:bCs/>
                <w:sz w:val="26"/>
                <w:szCs w:val="26"/>
                <w:lang w:val="pt-BR" w:eastAsia="vi-VN"/>
              </w:rPr>
              <w:t xml:space="preserve"> do - </w:t>
            </w:r>
            <w:proofErr w:type="spellStart"/>
            <w:r w:rsidRPr="007D5C3F">
              <w:rPr>
                <w:rFonts w:ascii="Times New Roman" w:hAnsi="Times New Roman" w:cs="Times New Roman"/>
                <w:b/>
                <w:bCs/>
                <w:sz w:val="26"/>
                <w:szCs w:val="26"/>
                <w:lang w:val="pt-BR" w:eastAsia="vi-VN"/>
              </w:rPr>
              <w:t>Hạnh</w:t>
            </w:r>
            <w:proofErr w:type="spellEnd"/>
            <w:r w:rsidRPr="007D5C3F">
              <w:rPr>
                <w:rFonts w:ascii="Times New Roman" w:hAnsi="Times New Roman" w:cs="Times New Roman"/>
                <w:b/>
                <w:bCs/>
                <w:sz w:val="26"/>
                <w:szCs w:val="26"/>
                <w:lang w:val="pt-BR" w:eastAsia="vi-VN"/>
              </w:rPr>
              <w:t xml:space="preserve"> </w:t>
            </w:r>
            <w:proofErr w:type="spellStart"/>
            <w:r w:rsidRPr="007D5C3F">
              <w:rPr>
                <w:rFonts w:ascii="Times New Roman" w:hAnsi="Times New Roman" w:cs="Times New Roman"/>
                <w:b/>
                <w:bCs/>
                <w:sz w:val="26"/>
                <w:szCs w:val="26"/>
                <w:lang w:val="pt-BR" w:eastAsia="vi-VN"/>
              </w:rPr>
              <w:t>phúc</w:t>
            </w:r>
            <w:proofErr w:type="spellEnd"/>
            <w:r w:rsidRPr="007D5C3F">
              <w:rPr>
                <w:rFonts w:ascii="Times New Roman" w:hAnsi="Times New Roman" w:cs="Times New Roman"/>
                <w:b/>
                <w:bCs/>
                <w:sz w:val="26"/>
                <w:szCs w:val="26"/>
                <w:lang w:val="pt-BR" w:eastAsia="vi-VN"/>
              </w:rPr>
              <w:t> </w:t>
            </w:r>
          </w:p>
          <w:p w:rsidR="00DC7070" w:rsidRPr="007D5C3F" w:rsidRDefault="00DC7070" w:rsidP="003A32CE">
            <w:pPr>
              <w:jc w:val="center"/>
              <w:rPr>
                <w:rFonts w:ascii="Times New Roman" w:hAnsi="Times New Roman" w:cs="Times New Roman"/>
                <w:sz w:val="26"/>
                <w:szCs w:val="26"/>
                <w:lang w:val="pt-BR" w:eastAsia="vi-VN"/>
              </w:rPr>
            </w:pPr>
            <w:r w:rsidRPr="007D5C3F">
              <w:rPr>
                <w:rFonts w:ascii="Times New Roman" w:hAnsi="Times New Roman" w:cs="Times New Roman"/>
                <w:b/>
                <w:bCs/>
                <w:sz w:val="26"/>
                <w:szCs w:val="26"/>
                <w:vertAlign w:val="superscript"/>
                <w:lang w:val="pt-BR" w:eastAsia="vi-VN"/>
              </w:rPr>
              <w:t>_______________________________________</w:t>
            </w:r>
            <w:r w:rsidRPr="007D5C3F">
              <w:rPr>
                <w:rFonts w:ascii="Times New Roman" w:hAnsi="Times New Roman" w:cs="Times New Roman"/>
                <w:b/>
                <w:bCs/>
                <w:sz w:val="26"/>
                <w:szCs w:val="26"/>
                <w:lang w:val="pt-BR" w:eastAsia="vi-VN"/>
              </w:rPr>
              <w:br/>
            </w:r>
          </w:p>
        </w:tc>
      </w:tr>
      <w:tr w:rsidR="007D5C3F" w:rsidRPr="007D5C3F" w:rsidTr="003A32CE">
        <w:trPr>
          <w:tblCellSpacing w:w="0" w:type="dxa"/>
        </w:trPr>
        <w:tc>
          <w:tcPr>
            <w:tcW w:w="4253" w:type="dxa"/>
            <w:shd w:val="clear" w:color="auto" w:fill="FFFFFF"/>
            <w:tcMar>
              <w:top w:w="0" w:type="dxa"/>
              <w:left w:w="108" w:type="dxa"/>
              <w:bottom w:w="0" w:type="dxa"/>
              <w:right w:w="108" w:type="dxa"/>
            </w:tcMar>
            <w:hideMark/>
          </w:tcPr>
          <w:p w:rsidR="00DC7070" w:rsidRPr="007D5C3F" w:rsidRDefault="00DC7070" w:rsidP="003A32CE">
            <w:pPr>
              <w:spacing w:before="240" w:after="120" w:line="360" w:lineRule="exact"/>
              <w:jc w:val="center"/>
              <w:rPr>
                <w:rFonts w:ascii="Times New Roman" w:hAnsi="Times New Roman" w:cs="Times New Roman"/>
                <w:sz w:val="26"/>
                <w:szCs w:val="26"/>
                <w:lang w:eastAsia="vi-VN"/>
              </w:rPr>
            </w:pPr>
            <w:proofErr w:type="spellStart"/>
            <w:r w:rsidRPr="007D5C3F">
              <w:rPr>
                <w:rFonts w:ascii="Times New Roman" w:hAnsi="Times New Roman" w:cs="Times New Roman"/>
                <w:sz w:val="26"/>
                <w:szCs w:val="26"/>
                <w:lang w:eastAsia="vi-VN"/>
              </w:rPr>
              <w:t>Số</w:t>
            </w:r>
            <w:proofErr w:type="spellEnd"/>
            <w:r w:rsidRPr="007D5C3F">
              <w:rPr>
                <w:rFonts w:ascii="Times New Roman" w:hAnsi="Times New Roman" w:cs="Times New Roman"/>
                <w:sz w:val="26"/>
                <w:szCs w:val="26"/>
                <w:lang w:eastAsia="vi-VN"/>
              </w:rPr>
              <w:t>: .../20.../GCN</w:t>
            </w:r>
          </w:p>
        </w:tc>
        <w:tc>
          <w:tcPr>
            <w:tcW w:w="5953" w:type="dxa"/>
            <w:shd w:val="clear" w:color="auto" w:fill="FFFFFF"/>
            <w:tcMar>
              <w:top w:w="0" w:type="dxa"/>
              <w:left w:w="108" w:type="dxa"/>
              <w:bottom w:w="0" w:type="dxa"/>
              <w:right w:w="108" w:type="dxa"/>
            </w:tcMar>
            <w:hideMark/>
          </w:tcPr>
          <w:p w:rsidR="00DC7070" w:rsidRPr="007D5C3F" w:rsidRDefault="00DC7070" w:rsidP="003A32CE">
            <w:pPr>
              <w:spacing w:before="240" w:after="120" w:line="360" w:lineRule="exact"/>
              <w:jc w:val="center"/>
              <w:rPr>
                <w:rFonts w:ascii="Times New Roman" w:hAnsi="Times New Roman" w:cs="Times New Roman"/>
                <w:sz w:val="26"/>
                <w:szCs w:val="26"/>
                <w:lang w:eastAsia="vi-VN"/>
              </w:rPr>
            </w:pPr>
            <w:proofErr w:type="spellStart"/>
            <w:r w:rsidRPr="007D5C3F">
              <w:rPr>
                <w:rFonts w:ascii="Times New Roman" w:hAnsi="Times New Roman" w:cs="Times New Roman"/>
                <w:i/>
                <w:sz w:val="26"/>
                <w:szCs w:val="26"/>
              </w:rPr>
              <w:t>Thành</w:t>
            </w:r>
            <w:proofErr w:type="spellEnd"/>
            <w:r w:rsidRPr="007D5C3F">
              <w:rPr>
                <w:rFonts w:ascii="Times New Roman" w:hAnsi="Times New Roman" w:cs="Times New Roman"/>
                <w:i/>
                <w:sz w:val="26"/>
                <w:szCs w:val="26"/>
              </w:rPr>
              <w:t xml:space="preserve"> </w:t>
            </w:r>
            <w:proofErr w:type="spellStart"/>
            <w:r w:rsidRPr="007D5C3F">
              <w:rPr>
                <w:rFonts w:ascii="Times New Roman" w:hAnsi="Times New Roman" w:cs="Times New Roman"/>
                <w:i/>
                <w:sz w:val="26"/>
                <w:szCs w:val="26"/>
              </w:rPr>
              <w:t>phố</w:t>
            </w:r>
            <w:proofErr w:type="spellEnd"/>
            <w:r w:rsidRPr="007D5C3F">
              <w:rPr>
                <w:rFonts w:ascii="Times New Roman" w:hAnsi="Times New Roman" w:cs="Times New Roman"/>
                <w:i/>
                <w:sz w:val="26"/>
                <w:szCs w:val="26"/>
              </w:rPr>
              <w:t xml:space="preserve"> </w:t>
            </w:r>
            <w:proofErr w:type="spellStart"/>
            <w:r w:rsidRPr="007D5C3F">
              <w:rPr>
                <w:rFonts w:ascii="Times New Roman" w:hAnsi="Times New Roman" w:cs="Times New Roman"/>
                <w:i/>
                <w:sz w:val="26"/>
                <w:szCs w:val="26"/>
              </w:rPr>
              <w:t>Hồ</w:t>
            </w:r>
            <w:proofErr w:type="spellEnd"/>
            <w:r w:rsidRPr="007D5C3F">
              <w:rPr>
                <w:rFonts w:ascii="Times New Roman" w:hAnsi="Times New Roman" w:cs="Times New Roman"/>
                <w:i/>
                <w:sz w:val="26"/>
                <w:szCs w:val="26"/>
              </w:rPr>
              <w:t xml:space="preserve"> </w:t>
            </w:r>
            <w:proofErr w:type="spellStart"/>
            <w:r w:rsidRPr="007D5C3F">
              <w:rPr>
                <w:rFonts w:ascii="Times New Roman" w:hAnsi="Times New Roman" w:cs="Times New Roman"/>
                <w:i/>
                <w:sz w:val="26"/>
                <w:szCs w:val="26"/>
              </w:rPr>
              <w:t>Chí</w:t>
            </w:r>
            <w:proofErr w:type="spellEnd"/>
            <w:r w:rsidRPr="007D5C3F">
              <w:rPr>
                <w:rFonts w:ascii="Times New Roman" w:hAnsi="Times New Roman" w:cs="Times New Roman"/>
                <w:i/>
                <w:sz w:val="26"/>
                <w:szCs w:val="26"/>
              </w:rPr>
              <w:t xml:space="preserve"> Minh, </w:t>
            </w:r>
            <w:proofErr w:type="spellStart"/>
            <w:r w:rsidRPr="007D5C3F">
              <w:rPr>
                <w:rFonts w:ascii="Times New Roman" w:hAnsi="Times New Roman" w:cs="Times New Roman"/>
                <w:i/>
                <w:sz w:val="26"/>
                <w:szCs w:val="26"/>
              </w:rPr>
              <w:t>ngày</w:t>
            </w:r>
            <w:proofErr w:type="spellEnd"/>
            <w:r w:rsidRPr="007D5C3F">
              <w:rPr>
                <w:rFonts w:ascii="Times New Roman" w:hAnsi="Times New Roman" w:cs="Times New Roman"/>
                <w:i/>
                <w:sz w:val="26"/>
                <w:szCs w:val="26"/>
              </w:rPr>
              <w:t xml:space="preserve"> … </w:t>
            </w:r>
            <w:proofErr w:type="spellStart"/>
            <w:r w:rsidRPr="007D5C3F">
              <w:rPr>
                <w:rFonts w:ascii="Times New Roman" w:hAnsi="Times New Roman" w:cs="Times New Roman"/>
                <w:i/>
                <w:sz w:val="26"/>
                <w:szCs w:val="26"/>
              </w:rPr>
              <w:t>tháng</w:t>
            </w:r>
            <w:proofErr w:type="spellEnd"/>
            <w:proofErr w:type="gramStart"/>
            <w:r w:rsidRPr="007D5C3F">
              <w:rPr>
                <w:rFonts w:ascii="Times New Roman" w:hAnsi="Times New Roman" w:cs="Times New Roman"/>
                <w:i/>
                <w:sz w:val="26"/>
                <w:szCs w:val="26"/>
              </w:rPr>
              <w:t>….</w:t>
            </w:r>
            <w:proofErr w:type="spellStart"/>
            <w:r w:rsidRPr="007D5C3F">
              <w:rPr>
                <w:rFonts w:ascii="Times New Roman" w:hAnsi="Times New Roman" w:cs="Times New Roman"/>
                <w:i/>
                <w:sz w:val="26"/>
                <w:szCs w:val="26"/>
              </w:rPr>
              <w:t>năm</w:t>
            </w:r>
            <w:proofErr w:type="spellEnd"/>
            <w:proofErr w:type="gramEnd"/>
            <w:r w:rsidRPr="007D5C3F">
              <w:rPr>
                <w:rFonts w:ascii="Times New Roman" w:hAnsi="Times New Roman" w:cs="Times New Roman"/>
                <w:i/>
                <w:sz w:val="26"/>
                <w:szCs w:val="26"/>
              </w:rPr>
              <w:t xml:space="preserve"> 20..</w:t>
            </w:r>
          </w:p>
        </w:tc>
      </w:tr>
    </w:tbl>
    <w:p w:rsidR="00DC7070" w:rsidRPr="007D5C3F" w:rsidRDefault="00DC7070" w:rsidP="00DC7070">
      <w:pPr>
        <w:shd w:val="clear" w:color="auto" w:fill="FFFFFF"/>
        <w:spacing w:before="120" w:after="120" w:line="360" w:lineRule="exact"/>
        <w:jc w:val="right"/>
        <w:rPr>
          <w:rFonts w:ascii="Times New Roman" w:hAnsi="Times New Roman" w:cs="Times New Roman"/>
          <w:sz w:val="26"/>
          <w:szCs w:val="26"/>
          <w:lang w:eastAsia="vi-VN"/>
        </w:rPr>
      </w:pPr>
      <w:r w:rsidRPr="007D5C3F">
        <w:rPr>
          <w:rFonts w:ascii="Times New Roman" w:hAnsi="Times New Roman" w:cs="Times New Roman"/>
          <w:b/>
          <w:bCs/>
          <w:sz w:val="26"/>
          <w:szCs w:val="26"/>
          <w:lang w:eastAsia="vi-VN"/>
        </w:rPr>
        <w:t> </w:t>
      </w:r>
    </w:p>
    <w:p w:rsidR="00DC7070" w:rsidRPr="007D5C3F" w:rsidRDefault="00DC7070" w:rsidP="00DC7070">
      <w:pPr>
        <w:shd w:val="clear" w:color="auto" w:fill="FFFFFF"/>
        <w:spacing w:before="120" w:after="120" w:line="360" w:lineRule="exact"/>
        <w:jc w:val="center"/>
        <w:rPr>
          <w:rFonts w:ascii="Times New Roman" w:hAnsi="Times New Roman" w:cs="Times New Roman"/>
          <w:b/>
          <w:bCs/>
          <w:sz w:val="26"/>
          <w:szCs w:val="26"/>
          <w:lang w:eastAsia="vi-VN"/>
        </w:rPr>
      </w:pPr>
      <w:r w:rsidRPr="007D5C3F">
        <w:rPr>
          <w:rFonts w:ascii="Times New Roman" w:hAnsi="Times New Roman" w:cs="Times New Roman"/>
          <w:b/>
          <w:bCs/>
          <w:sz w:val="26"/>
          <w:szCs w:val="26"/>
          <w:lang w:eastAsia="vi-VN"/>
        </w:rPr>
        <w:t>GIẤY CHỨNG NHẬN ĐỦ ĐIỀU KIỆN</w:t>
      </w:r>
    </w:p>
    <w:p w:rsidR="00DC7070" w:rsidRPr="007D5C3F" w:rsidRDefault="00DC7070" w:rsidP="00DC7070">
      <w:pPr>
        <w:shd w:val="clear" w:color="auto" w:fill="FFFFFF"/>
        <w:spacing w:before="120" w:after="120" w:line="360" w:lineRule="exact"/>
        <w:jc w:val="center"/>
        <w:rPr>
          <w:rFonts w:ascii="Times New Roman" w:hAnsi="Times New Roman" w:cs="Times New Roman"/>
          <w:b/>
          <w:bCs/>
          <w:sz w:val="26"/>
          <w:szCs w:val="26"/>
          <w:lang w:eastAsia="vi-VN"/>
        </w:rPr>
      </w:pPr>
      <w:r w:rsidRPr="007D5C3F">
        <w:rPr>
          <w:rFonts w:ascii="Times New Roman" w:hAnsi="Times New Roman" w:cs="Times New Roman"/>
          <w:b/>
          <w:bCs/>
          <w:sz w:val="26"/>
          <w:szCs w:val="26"/>
          <w:lang w:eastAsia="vi-VN"/>
        </w:rPr>
        <w:t>HOẠT ĐỘNG DỊCH VỤ ĐÁNH GIÁ CÔNG NGHỆ</w:t>
      </w:r>
    </w:p>
    <w:p w:rsidR="00DC7070" w:rsidRPr="007D5C3F" w:rsidRDefault="00DC7070" w:rsidP="00DC7070">
      <w:pPr>
        <w:shd w:val="clear" w:color="auto" w:fill="FFFFFF"/>
        <w:spacing w:before="120" w:after="120" w:line="360" w:lineRule="exact"/>
        <w:jc w:val="center"/>
        <w:rPr>
          <w:rFonts w:ascii="Times New Roman" w:hAnsi="Times New Roman" w:cs="Times New Roman"/>
          <w:sz w:val="26"/>
          <w:szCs w:val="26"/>
          <w:vertAlign w:val="superscript"/>
          <w:lang w:eastAsia="vi-VN"/>
        </w:rPr>
      </w:pPr>
      <w:r w:rsidRPr="007D5C3F">
        <w:rPr>
          <w:rFonts w:ascii="Times New Roman" w:hAnsi="Times New Roman" w:cs="Times New Roman"/>
          <w:sz w:val="26"/>
          <w:szCs w:val="26"/>
          <w:vertAlign w:val="superscript"/>
          <w:lang w:eastAsia="vi-VN"/>
        </w:rPr>
        <w:t>_________________</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7D5C3F">
        <w:rPr>
          <w:rFonts w:ascii="Times New Roman" w:hAnsi="Times New Roman" w:cs="Times New Roman"/>
          <w:sz w:val="26"/>
          <w:szCs w:val="26"/>
          <w:lang w:eastAsia="vi-VN"/>
        </w:rPr>
        <w:t>Căn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cứ</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Luật</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Tổ</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chức</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chính</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quyền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địa</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phương</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ngày</w:t>
      </w:r>
      <w:proofErr w:type="spellEnd"/>
      <w:r w:rsidRPr="007D5C3F">
        <w:rPr>
          <w:rFonts w:ascii="Times New Roman" w:hAnsi="Times New Roman" w:cs="Times New Roman"/>
          <w:sz w:val="26"/>
          <w:szCs w:val="26"/>
          <w:lang w:eastAsia="vi-VN"/>
        </w:rPr>
        <w:t xml:space="preserve"> 16 </w:t>
      </w:r>
      <w:proofErr w:type="spellStart"/>
      <w:r w:rsidRPr="007D5C3F">
        <w:rPr>
          <w:rFonts w:ascii="Times New Roman" w:hAnsi="Times New Roman" w:cs="Times New Roman"/>
          <w:sz w:val="26"/>
          <w:szCs w:val="26"/>
          <w:lang w:eastAsia="vi-VN"/>
        </w:rPr>
        <w:t>tháng</w:t>
      </w:r>
      <w:proofErr w:type="spellEnd"/>
      <w:r w:rsidRPr="007D5C3F">
        <w:rPr>
          <w:rFonts w:ascii="Times New Roman" w:hAnsi="Times New Roman" w:cs="Times New Roman"/>
          <w:sz w:val="26"/>
          <w:szCs w:val="26"/>
          <w:lang w:eastAsia="vi-VN"/>
        </w:rPr>
        <w:t xml:space="preserve"> 6 </w:t>
      </w:r>
      <w:proofErr w:type="spellStart"/>
      <w:r w:rsidRPr="007D5C3F">
        <w:rPr>
          <w:rFonts w:ascii="Times New Roman" w:hAnsi="Times New Roman" w:cs="Times New Roman"/>
          <w:sz w:val="26"/>
          <w:szCs w:val="26"/>
          <w:lang w:eastAsia="vi-VN"/>
        </w:rPr>
        <w:t>năm</w:t>
      </w:r>
      <w:proofErr w:type="spellEnd"/>
      <w:r w:rsidRPr="007D5C3F">
        <w:rPr>
          <w:rFonts w:ascii="Times New Roman" w:hAnsi="Times New Roman" w:cs="Times New Roman"/>
          <w:sz w:val="26"/>
          <w:szCs w:val="26"/>
          <w:lang w:eastAsia="vi-VN"/>
        </w:rPr>
        <w:t xml:space="preserve"> 2025;</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7D5C3F">
        <w:rPr>
          <w:rFonts w:ascii="Times New Roman" w:hAnsi="Times New Roman" w:cs="Times New Roman"/>
          <w:sz w:val="26"/>
          <w:szCs w:val="26"/>
          <w:lang w:eastAsia="vi-VN"/>
        </w:rPr>
        <w:t>Căn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cứ</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Nghị</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định</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số</w:t>
      </w:r>
      <w:proofErr w:type="spellEnd"/>
      <w:r w:rsidRPr="007D5C3F">
        <w:rPr>
          <w:rFonts w:ascii="Times New Roman" w:hAnsi="Times New Roman" w:cs="Times New Roman"/>
          <w:sz w:val="26"/>
          <w:szCs w:val="26"/>
          <w:lang w:eastAsia="vi-VN"/>
        </w:rPr>
        <w:t xml:space="preserve"> 76/2018/NĐ-CP </w:t>
      </w:r>
      <w:proofErr w:type="spellStart"/>
      <w:r w:rsidRPr="007D5C3F">
        <w:rPr>
          <w:rFonts w:ascii="Times New Roman" w:hAnsi="Times New Roman" w:cs="Times New Roman"/>
          <w:sz w:val="26"/>
          <w:szCs w:val="26"/>
          <w:lang w:eastAsia="vi-VN"/>
        </w:rPr>
        <w:t>ngày</w:t>
      </w:r>
      <w:proofErr w:type="spellEnd"/>
      <w:r w:rsidRPr="007D5C3F">
        <w:rPr>
          <w:rFonts w:ascii="Times New Roman" w:hAnsi="Times New Roman" w:cs="Times New Roman"/>
          <w:sz w:val="26"/>
          <w:szCs w:val="26"/>
          <w:lang w:eastAsia="vi-VN"/>
        </w:rPr>
        <w:t xml:space="preserve"> 15 </w:t>
      </w:r>
      <w:proofErr w:type="spellStart"/>
      <w:r w:rsidRPr="007D5C3F">
        <w:rPr>
          <w:rFonts w:ascii="Times New Roman" w:hAnsi="Times New Roman" w:cs="Times New Roman"/>
          <w:sz w:val="26"/>
          <w:szCs w:val="26"/>
          <w:lang w:eastAsia="vi-VN"/>
        </w:rPr>
        <w:t>tháng</w:t>
      </w:r>
      <w:proofErr w:type="spellEnd"/>
      <w:r w:rsidRPr="007D5C3F">
        <w:rPr>
          <w:rFonts w:ascii="Times New Roman" w:hAnsi="Times New Roman" w:cs="Times New Roman"/>
          <w:sz w:val="26"/>
          <w:szCs w:val="26"/>
          <w:lang w:eastAsia="vi-VN"/>
        </w:rPr>
        <w:t xml:space="preserve"> 5 </w:t>
      </w:r>
      <w:proofErr w:type="spellStart"/>
      <w:r w:rsidRPr="007D5C3F">
        <w:rPr>
          <w:rFonts w:ascii="Times New Roman" w:hAnsi="Times New Roman" w:cs="Times New Roman"/>
          <w:sz w:val="26"/>
          <w:szCs w:val="26"/>
          <w:lang w:eastAsia="vi-VN"/>
        </w:rPr>
        <w:t>năm</w:t>
      </w:r>
      <w:proofErr w:type="spellEnd"/>
      <w:r w:rsidRPr="007D5C3F">
        <w:rPr>
          <w:rFonts w:ascii="Times New Roman" w:hAnsi="Times New Roman" w:cs="Times New Roman"/>
          <w:sz w:val="26"/>
          <w:szCs w:val="26"/>
          <w:lang w:eastAsia="vi-VN"/>
        </w:rPr>
        <w:t xml:space="preserve"> 2018 </w:t>
      </w:r>
      <w:proofErr w:type="spellStart"/>
      <w:r w:rsidRPr="007D5C3F">
        <w:rPr>
          <w:rFonts w:ascii="Times New Roman" w:hAnsi="Times New Roman" w:cs="Times New Roman"/>
          <w:sz w:val="26"/>
          <w:szCs w:val="26"/>
          <w:lang w:eastAsia="vi-VN"/>
        </w:rPr>
        <w:t>của</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Chính</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phủ</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quy</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định</w:t>
      </w:r>
      <w:proofErr w:type="spellEnd"/>
      <w:r w:rsidRPr="007D5C3F">
        <w:rPr>
          <w:rFonts w:ascii="Times New Roman" w:hAnsi="Times New Roman" w:cs="Times New Roman"/>
          <w:sz w:val="26"/>
          <w:szCs w:val="26"/>
          <w:lang w:eastAsia="vi-VN"/>
        </w:rPr>
        <w:t xml:space="preserve"> chi </w:t>
      </w:r>
      <w:proofErr w:type="spellStart"/>
      <w:r w:rsidRPr="007D5C3F">
        <w:rPr>
          <w:rFonts w:ascii="Times New Roman" w:hAnsi="Times New Roman" w:cs="Times New Roman"/>
          <w:sz w:val="26"/>
          <w:szCs w:val="26"/>
          <w:lang w:eastAsia="vi-VN"/>
        </w:rPr>
        <w:t>tiết</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và</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hướng</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dẫn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thi</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hành</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một</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số</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điều</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của</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Luật</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Chuyển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giao</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công</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nghệ</w:t>
      </w:r>
      <w:proofErr w:type="spellEnd"/>
      <w:r w:rsidRPr="007D5C3F">
        <w:rPr>
          <w:rFonts w:ascii="Times New Roman" w:hAnsi="Times New Roman" w:cs="Times New Roman"/>
          <w:sz w:val="26"/>
          <w:szCs w:val="26"/>
          <w:lang w:eastAsia="vi-VN"/>
        </w:rPr>
        <w:t>;</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7D5C3F">
        <w:rPr>
          <w:rFonts w:ascii="Times New Roman" w:hAnsi="Times New Roman" w:cs="Times New Roman"/>
          <w:sz w:val="26"/>
          <w:szCs w:val="26"/>
          <w:lang w:eastAsia="vi-VN"/>
        </w:rPr>
        <w:t>Căn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cứ</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Quyết</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định</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số</w:t>
      </w:r>
      <w:proofErr w:type="spellEnd"/>
      <w:r w:rsidRPr="007D5C3F">
        <w:rPr>
          <w:rFonts w:ascii="Times New Roman" w:hAnsi="Times New Roman" w:cs="Times New Roman"/>
          <w:sz w:val="26"/>
          <w:szCs w:val="26"/>
          <w:lang w:eastAsia="vi-VN"/>
        </w:rPr>
        <w:t>………… </w:t>
      </w:r>
      <w:proofErr w:type="spellStart"/>
      <w:r w:rsidRPr="007D5C3F">
        <w:rPr>
          <w:rFonts w:ascii="Times New Roman" w:hAnsi="Times New Roman" w:cs="Times New Roman"/>
          <w:sz w:val="26"/>
          <w:szCs w:val="26"/>
          <w:lang w:eastAsia="vi-VN"/>
        </w:rPr>
        <w:t>quy</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định</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chức</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năng</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nhiệm</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vụ</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quyền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hạn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và</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cơ</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cấu</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tổ</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chức</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của</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tên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cơ</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quan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thẩm</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định</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hồ</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sơ</w:t>
      </w:r>
      <w:proofErr w:type="spellEnd"/>
      <w:r w:rsidRPr="007D5C3F">
        <w:rPr>
          <w:rFonts w:ascii="Times New Roman" w:hAnsi="Times New Roman" w:cs="Times New Roman"/>
          <w:sz w:val="26"/>
          <w:szCs w:val="26"/>
          <w:lang w:eastAsia="vi-VN"/>
        </w:rPr>
        <w:t>);</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7D5C3F">
        <w:rPr>
          <w:rFonts w:ascii="Times New Roman" w:hAnsi="Times New Roman" w:cs="Times New Roman"/>
          <w:sz w:val="26"/>
          <w:szCs w:val="26"/>
          <w:lang w:eastAsia="vi-VN"/>
        </w:rPr>
        <w:t>Xét</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đề</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nghị</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của</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tên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đơn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vị</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được</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giao</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thẩm</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xét</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hồ</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sơ</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và</w:t>
      </w:r>
      <w:proofErr w:type="spellEnd"/>
      <w:r w:rsidRPr="007D5C3F">
        <w:rPr>
          <w:rFonts w:ascii="Times New Roman" w:hAnsi="Times New Roman" w:cs="Times New Roman"/>
          <w:sz w:val="26"/>
          <w:szCs w:val="26"/>
          <w:lang w:eastAsia="vi-VN"/>
        </w:rPr>
        <w:t>/</w:t>
      </w:r>
      <w:proofErr w:type="spellStart"/>
      <w:r w:rsidRPr="007D5C3F">
        <w:rPr>
          <w:rFonts w:ascii="Times New Roman" w:hAnsi="Times New Roman" w:cs="Times New Roman"/>
          <w:sz w:val="26"/>
          <w:szCs w:val="26"/>
          <w:lang w:eastAsia="vi-VN"/>
        </w:rPr>
        <w:t>hoặc</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tên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cơ</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quan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thẩm</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định</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hồ</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sơ</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chứng</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nhận</w:t>
      </w:r>
      <w:proofErr w:type="spellEnd"/>
      <w:r w:rsidRPr="007D5C3F">
        <w:rPr>
          <w:rFonts w:ascii="Times New Roman" w:hAnsi="Times New Roman" w:cs="Times New Roman"/>
          <w:sz w:val="26"/>
          <w:szCs w:val="26"/>
          <w:lang w:eastAsia="vi-VN"/>
        </w:rPr>
        <w:t>:</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eastAsia="vi-VN"/>
        </w:rPr>
      </w:pPr>
      <w:r w:rsidRPr="007D5C3F">
        <w:rPr>
          <w:rFonts w:ascii="Times New Roman" w:hAnsi="Times New Roman" w:cs="Times New Roman"/>
          <w:sz w:val="26"/>
          <w:szCs w:val="26"/>
          <w:lang w:eastAsia="vi-VN"/>
        </w:rPr>
        <w:t>1. (</w:t>
      </w:r>
      <w:proofErr w:type="spellStart"/>
      <w:r w:rsidRPr="007D5C3F">
        <w:rPr>
          <w:rFonts w:ascii="Times New Roman" w:hAnsi="Times New Roman" w:cs="Times New Roman"/>
          <w:sz w:val="26"/>
          <w:szCs w:val="26"/>
          <w:lang w:eastAsia="vi-VN"/>
        </w:rPr>
        <w:t>Tên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tổ</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chức</w:t>
      </w:r>
      <w:proofErr w:type="spellEnd"/>
      <w:r w:rsidRPr="007D5C3F">
        <w:rPr>
          <w:rFonts w:ascii="Times New Roman" w:hAnsi="Times New Roman" w:cs="Times New Roman"/>
          <w:sz w:val="26"/>
          <w:szCs w:val="26"/>
          <w:lang w:eastAsia="vi-VN"/>
        </w:rPr>
        <w:t>) ……………………………………</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7D5C3F">
        <w:rPr>
          <w:rFonts w:ascii="Times New Roman" w:hAnsi="Times New Roman" w:cs="Times New Roman"/>
          <w:sz w:val="26"/>
          <w:szCs w:val="26"/>
          <w:lang w:eastAsia="vi-VN"/>
        </w:rPr>
        <w:t>Địa</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chỉ</w:t>
      </w:r>
      <w:proofErr w:type="spellEnd"/>
      <w:r w:rsidRPr="007D5C3F">
        <w:rPr>
          <w:rFonts w:ascii="Times New Roman" w:hAnsi="Times New Roman" w:cs="Times New Roman"/>
          <w:sz w:val="26"/>
          <w:szCs w:val="26"/>
          <w:lang w:eastAsia="vi-VN"/>
        </w:rPr>
        <w:t>: ………………………………………………………………</w:t>
      </w:r>
      <w:proofErr w:type="gramStart"/>
      <w:r w:rsidRPr="007D5C3F">
        <w:rPr>
          <w:rFonts w:ascii="Times New Roman" w:hAnsi="Times New Roman" w:cs="Times New Roman"/>
          <w:sz w:val="26"/>
          <w:szCs w:val="26"/>
          <w:lang w:eastAsia="vi-VN"/>
        </w:rPr>
        <w:t>…..</w:t>
      </w:r>
      <w:proofErr w:type="gramEnd"/>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val="fr-FR" w:eastAsia="vi-VN"/>
        </w:rPr>
      </w:pPr>
      <w:proofErr w:type="spellStart"/>
      <w:r w:rsidRPr="007D5C3F">
        <w:rPr>
          <w:rFonts w:ascii="Times New Roman" w:hAnsi="Times New Roman" w:cs="Times New Roman"/>
          <w:sz w:val="26"/>
          <w:szCs w:val="26"/>
          <w:lang w:val="fr-FR" w:eastAsia="vi-VN"/>
        </w:rPr>
        <w:t>Điện</w:t>
      </w:r>
      <w:proofErr w:type="spellEnd"/>
      <w:r w:rsidRPr="007D5C3F">
        <w:rPr>
          <w:rFonts w:ascii="Times New Roman" w:hAnsi="Times New Roman" w:cs="Times New Roman"/>
          <w:sz w:val="26"/>
          <w:szCs w:val="26"/>
          <w:lang w:val="fr-FR" w:eastAsia="vi-VN"/>
        </w:rPr>
        <w:t xml:space="preserve"> </w:t>
      </w:r>
      <w:proofErr w:type="spellStart"/>
      <w:proofErr w:type="gramStart"/>
      <w:r w:rsidRPr="007D5C3F">
        <w:rPr>
          <w:rFonts w:ascii="Times New Roman" w:hAnsi="Times New Roman" w:cs="Times New Roman"/>
          <w:sz w:val="26"/>
          <w:szCs w:val="26"/>
          <w:lang w:val="fr-FR" w:eastAsia="vi-VN"/>
        </w:rPr>
        <w:t>thoại</w:t>
      </w:r>
      <w:proofErr w:type="spellEnd"/>
      <w:r w:rsidRPr="007D5C3F">
        <w:rPr>
          <w:rFonts w:ascii="Times New Roman" w:hAnsi="Times New Roman" w:cs="Times New Roman"/>
          <w:sz w:val="26"/>
          <w:szCs w:val="26"/>
          <w:lang w:val="fr-FR" w:eastAsia="vi-VN"/>
        </w:rPr>
        <w:t>:…</w:t>
      </w:r>
      <w:proofErr w:type="gramEnd"/>
      <w:r w:rsidRPr="007D5C3F">
        <w:rPr>
          <w:rFonts w:ascii="Times New Roman" w:hAnsi="Times New Roman" w:cs="Times New Roman"/>
          <w:sz w:val="26"/>
          <w:szCs w:val="26"/>
          <w:lang w:val="fr-FR" w:eastAsia="vi-VN"/>
        </w:rPr>
        <w:t>….…… </w:t>
      </w:r>
      <w:proofErr w:type="gramStart"/>
      <w:r w:rsidRPr="007D5C3F">
        <w:rPr>
          <w:rFonts w:ascii="Times New Roman" w:hAnsi="Times New Roman" w:cs="Times New Roman"/>
          <w:sz w:val="26"/>
          <w:szCs w:val="26"/>
          <w:lang w:val="fr-FR" w:eastAsia="vi-VN"/>
        </w:rPr>
        <w:t>Fax:…</w:t>
      </w:r>
      <w:proofErr w:type="gramEnd"/>
      <w:r w:rsidRPr="007D5C3F">
        <w:rPr>
          <w:rFonts w:ascii="Times New Roman" w:hAnsi="Times New Roman" w:cs="Times New Roman"/>
          <w:sz w:val="26"/>
          <w:szCs w:val="26"/>
          <w:lang w:val="fr-FR" w:eastAsia="vi-VN"/>
        </w:rPr>
        <w:t>…………… E-mail: ……………………...</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val="fr-FR" w:eastAsia="vi-VN"/>
        </w:rPr>
      </w:pPr>
      <w:proofErr w:type="spellStart"/>
      <w:r w:rsidRPr="007D5C3F">
        <w:rPr>
          <w:rFonts w:ascii="Times New Roman" w:hAnsi="Times New Roman" w:cs="Times New Roman"/>
          <w:sz w:val="26"/>
          <w:szCs w:val="26"/>
          <w:lang w:val="fr-FR" w:eastAsia="vi-VN"/>
        </w:rPr>
        <w:t>Đã</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đủ</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điều</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kiện</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hoạt</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động</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dịch</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vụ</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đánh</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giá</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công</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nghệ</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đối</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với</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ngành</w:t>
      </w:r>
      <w:proofErr w:type="spellEnd"/>
      <w:r w:rsidRPr="007D5C3F">
        <w:rPr>
          <w:rFonts w:ascii="Times New Roman" w:hAnsi="Times New Roman" w:cs="Times New Roman"/>
          <w:sz w:val="26"/>
          <w:szCs w:val="26"/>
          <w:lang w:val="fr-FR" w:eastAsia="vi-VN"/>
        </w:rPr>
        <w:t>………………</w:t>
      </w:r>
      <w:r w:rsidRPr="007D5C3F">
        <w:rPr>
          <w:rStyle w:val="FootnoteReference"/>
          <w:rFonts w:ascii="Times New Roman" w:hAnsi="Times New Roman" w:cs="Times New Roman"/>
          <w:sz w:val="26"/>
          <w:szCs w:val="26"/>
          <w:lang w:eastAsia="vi-VN"/>
        </w:rPr>
        <w:footnoteReference w:id="2"/>
      </w:r>
      <w:r w:rsidRPr="007D5C3F">
        <w:rPr>
          <w:rFonts w:ascii="Times New Roman" w:hAnsi="Times New Roman" w:cs="Times New Roman"/>
          <w:sz w:val="26"/>
          <w:szCs w:val="26"/>
          <w:lang w:val="fr-FR" w:eastAsia="vi-VN"/>
        </w:rPr>
        <w:t>, </w:t>
      </w:r>
      <w:proofErr w:type="spellStart"/>
      <w:r w:rsidRPr="007D5C3F">
        <w:rPr>
          <w:rFonts w:ascii="Times New Roman" w:hAnsi="Times New Roman" w:cs="Times New Roman"/>
          <w:sz w:val="26"/>
          <w:szCs w:val="26"/>
          <w:lang w:val="fr-FR" w:eastAsia="vi-VN"/>
        </w:rPr>
        <w:t>trong</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lĩnh</w:t>
      </w:r>
      <w:proofErr w:type="spellEnd"/>
      <w:r w:rsidRPr="007D5C3F">
        <w:rPr>
          <w:rFonts w:ascii="Times New Roman" w:hAnsi="Times New Roman" w:cs="Times New Roman"/>
          <w:sz w:val="26"/>
          <w:szCs w:val="26"/>
          <w:lang w:val="fr-FR" w:eastAsia="vi-VN"/>
        </w:rPr>
        <w:t xml:space="preserve"> </w:t>
      </w:r>
      <w:proofErr w:type="spellStart"/>
      <w:r w:rsidRPr="007D5C3F">
        <w:rPr>
          <w:rFonts w:ascii="Times New Roman" w:hAnsi="Times New Roman" w:cs="Times New Roman"/>
          <w:sz w:val="26"/>
          <w:szCs w:val="26"/>
          <w:lang w:val="fr-FR" w:eastAsia="vi-VN"/>
        </w:rPr>
        <w:t>vực</w:t>
      </w:r>
      <w:proofErr w:type="spellEnd"/>
      <w:r w:rsidRPr="007D5C3F">
        <w:rPr>
          <w:rFonts w:ascii="Times New Roman" w:hAnsi="Times New Roman" w:cs="Times New Roman"/>
          <w:sz w:val="26"/>
          <w:szCs w:val="26"/>
          <w:lang w:val="fr-FR" w:eastAsia="vi-VN"/>
        </w:rPr>
        <w:t>…………………………</w:t>
      </w:r>
      <w:r w:rsidRPr="007D5C3F">
        <w:rPr>
          <w:rStyle w:val="FootnoteReference"/>
          <w:rFonts w:ascii="Times New Roman" w:hAnsi="Times New Roman" w:cs="Times New Roman"/>
          <w:sz w:val="26"/>
          <w:szCs w:val="26"/>
          <w:lang w:eastAsia="vi-VN"/>
        </w:rPr>
        <w:footnoteReference w:id="3"/>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eastAsia="vi-VN"/>
        </w:rPr>
      </w:pPr>
      <w:r w:rsidRPr="007D5C3F">
        <w:rPr>
          <w:rFonts w:ascii="Times New Roman" w:hAnsi="Times New Roman" w:cs="Times New Roman"/>
          <w:sz w:val="26"/>
          <w:szCs w:val="26"/>
          <w:lang w:eastAsia="vi-VN"/>
        </w:rPr>
        <w:t>2. </w:t>
      </w:r>
      <w:proofErr w:type="spellStart"/>
      <w:r w:rsidRPr="007D5C3F">
        <w:rPr>
          <w:rFonts w:ascii="Times New Roman" w:hAnsi="Times New Roman" w:cs="Times New Roman"/>
          <w:sz w:val="26"/>
          <w:szCs w:val="26"/>
          <w:lang w:eastAsia="vi-VN"/>
        </w:rPr>
        <w:t>Số</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đăng</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ký</w:t>
      </w:r>
      <w:proofErr w:type="spellEnd"/>
      <w:r w:rsidRPr="007D5C3F">
        <w:rPr>
          <w:rFonts w:ascii="Times New Roman" w:hAnsi="Times New Roman" w:cs="Times New Roman"/>
          <w:sz w:val="26"/>
          <w:szCs w:val="26"/>
          <w:lang w:eastAsia="vi-VN"/>
        </w:rPr>
        <w:t>: .../20.../GCN (</w:t>
      </w:r>
      <w:proofErr w:type="spellStart"/>
      <w:r w:rsidRPr="007D5C3F">
        <w:rPr>
          <w:rFonts w:ascii="Times New Roman" w:hAnsi="Times New Roman" w:cs="Times New Roman"/>
          <w:sz w:val="26"/>
          <w:szCs w:val="26"/>
          <w:lang w:eastAsia="vi-VN"/>
        </w:rPr>
        <w:t>Giấy</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chứng</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nhận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này</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thay</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thế</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cho</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Giấy</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chứng</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nhận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số</w:t>
      </w:r>
      <w:proofErr w:type="spellEnd"/>
      <w:r w:rsidRPr="007D5C3F">
        <w:rPr>
          <w:rFonts w:ascii="Times New Roman" w:hAnsi="Times New Roman" w:cs="Times New Roman"/>
          <w:sz w:val="26"/>
          <w:szCs w:val="26"/>
          <w:lang w:eastAsia="vi-VN"/>
        </w:rPr>
        <w:t xml:space="preserve"> …/20…/GCN </w:t>
      </w:r>
      <w:proofErr w:type="spellStart"/>
      <w:r w:rsidRPr="007D5C3F">
        <w:rPr>
          <w:rFonts w:ascii="Times New Roman" w:hAnsi="Times New Roman" w:cs="Times New Roman"/>
          <w:sz w:val="26"/>
          <w:szCs w:val="26"/>
          <w:lang w:eastAsia="vi-VN"/>
        </w:rPr>
        <w:t>cấp</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ngày</w:t>
      </w:r>
      <w:proofErr w:type="spellEnd"/>
      <w:r w:rsidRPr="007D5C3F">
        <w:rPr>
          <w:rFonts w:ascii="Times New Roman" w:hAnsi="Times New Roman" w:cs="Times New Roman"/>
          <w:sz w:val="26"/>
          <w:szCs w:val="26"/>
          <w:lang w:eastAsia="vi-VN"/>
        </w:rPr>
        <w:t xml:space="preserve"> … </w:t>
      </w:r>
      <w:proofErr w:type="spellStart"/>
      <w:r w:rsidRPr="007D5C3F">
        <w:rPr>
          <w:rFonts w:ascii="Times New Roman" w:hAnsi="Times New Roman" w:cs="Times New Roman"/>
          <w:sz w:val="26"/>
          <w:szCs w:val="26"/>
          <w:lang w:eastAsia="vi-VN"/>
        </w:rPr>
        <w:t>tháng</w:t>
      </w:r>
      <w:proofErr w:type="spellEnd"/>
      <w:r w:rsidRPr="007D5C3F">
        <w:rPr>
          <w:rFonts w:ascii="Times New Roman" w:hAnsi="Times New Roman" w:cs="Times New Roman"/>
          <w:sz w:val="26"/>
          <w:szCs w:val="26"/>
          <w:lang w:eastAsia="vi-VN"/>
        </w:rPr>
        <w:t xml:space="preserve"> … </w:t>
      </w:r>
      <w:proofErr w:type="spellStart"/>
      <w:r w:rsidRPr="007D5C3F">
        <w:rPr>
          <w:rFonts w:ascii="Times New Roman" w:hAnsi="Times New Roman" w:cs="Times New Roman"/>
          <w:sz w:val="26"/>
          <w:szCs w:val="26"/>
          <w:lang w:eastAsia="vi-VN"/>
        </w:rPr>
        <w:t>năm</w:t>
      </w:r>
      <w:proofErr w:type="spellEnd"/>
      <w:r w:rsidRPr="007D5C3F">
        <w:rPr>
          <w:rFonts w:ascii="Times New Roman" w:hAnsi="Times New Roman" w:cs="Times New Roman"/>
          <w:sz w:val="26"/>
          <w:szCs w:val="26"/>
          <w:lang w:eastAsia="vi-VN"/>
        </w:rPr>
        <w:t xml:space="preserve"> …).</w:t>
      </w:r>
    </w:p>
    <w:p w:rsidR="00DC7070" w:rsidRPr="007D5C3F" w:rsidRDefault="00DC7070" w:rsidP="00DC7070">
      <w:pPr>
        <w:shd w:val="clear" w:color="auto" w:fill="FFFFFF"/>
        <w:spacing w:before="120" w:after="120" w:line="360" w:lineRule="exact"/>
        <w:rPr>
          <w:rFonts w:ascii="Times New Roman" w:hAnsi="Times New Roman" w:cs="Times New Roman"/>
          <w:sz w:val="26"/>
          <w:szCs w:val="26"/>
          <w:lang w:eastAsia="vi-VN"/>
        </w:rPr>
      </w:pPr>
      <w:r w:rsidRPr="007D5C3F">
        <w:rPr>
          <w:rFonts w:ascii="Times New Roman" w:hAnsi="Times New Roman" w:cs="Times New Roman"/>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119"/>
        <w:gridCol w:w="5737"/>
      </w:tblGrid>
      <w:tr w:rsidR="007D5C3F" w:rsidRPr="007D5C3F" w:rsidTr="003A32CE">
        <w:trPr>
          <w:tblCellSpacing w:w="0" w:type="dxa"/>
        </w:trPr>
        <w:tc>
          <w:tcPr>
            <w:tcW w:w="3119" w:type="dxa"/>
            <w:shd w:val="clear" w:color="auto" w:fill="FFFFFF"/>
            <w:tcMar>
              <w:top w:w="0" w:type="dxa"/>
              <w:left w:w="108" w:type="dxa"/>
              <w:bottom w:w="0" w:type="dxa"/>
              <w:right w:w="108" w:type="dxa"/>
            </w:tcMar>
            <w:hideMark/>
          </w:tcPr>
          <w:p w:rsidR="00DC7070" w:rsidRPr="007D5C3F" w:rsidRDefault="00DC7070" w:rsidP="003A32CE">
            <w:pPr>
              <w:spacing w:before="120" w:after="120" w:line="360" w:lineRule="exact"/>
              <w:ind w:left="-110"/>
              <w:rPr>
                <w:rFonts w:ascii="Times New Roman" w:hAnsi="Times New Roman" w:cs="Times New Roman"/>
                <w:sz w:val="26"/>
                <w:szCs w:val="26"/>
                <w:lang w:eastAsia="vi-VN"/>
              </w:rPr>
            </w:pPr>
            <w:proofErr w:type="spellStart"/>
            <w:r w:rsidRPr="007D5C3F">
              <w:rPr>
                <w:rFonts w:ascii="Times New Roman" w:hAnsi="Times New Roman" w:cs="Times New Roman"/>
                <w:b/>
                <w:bCs/>
                <w:i/>
                <w:iCs/>
                <w:sz w:val="26"/>
                <w:szCs w:val="26"/>
                <w:lang w:eastAsia="vi-VN"/>
              </w:rPr>
              <w:t>Nơi</w:t>
            </w:r>
            <w:proofErr w:type="spellEnd"/>
            <w:r w:rsidRPr="007D5C3F">
              <w:rPr>
                <w:rFonts w:ascii="Times New Roman" w:hAnsi="Times New Roman" w:cs="Times New Roman"/>
                <w:b/>
                <w:bCs/>
                <w:i/>
                <w:iCs/>
                <w:sz w:val="26"/>
                <w:szCs w:val="26"/>
                <w:lang w:eastAsia="vi-VN"/>
              </w:rPr>
              <w:t xml:space="preserve"> </w:t>
            </w:r>
            <w:proofErr w:type="spellStart"/>
            <w:r w:rsidRPr="007D5C3F">
              <w:rPr>
                <w:rFonts w:ascii="Times New Roman" w:hAnsi="Times New Roman" w:cs="Times New Roman"/>
                <w:b/>
                <w:bCs/>
                <w:i/>
                <w:iCs/>
                <w:sz w:val="26"/>
                <w:szCs w:val="26"/>
                <w:lang w:eastAsia="vi-VN"/>
              </w:rPr>
              <w:t>nhận</w:t>
            </w:r>
            <w:proofErr w:type="spellEnd"/>
            <w:r w:rsidRPr="007D5C3F">
              <w:rPr>
                <w:rFonts w:ascii="Times New Roman" w:hAnsi="Times New Roman" w:cs="Times New Roman"/>
                <w:b/>
                <w:bCs/>
                <w:i/>
                <w:iCs/>
                <w:sz w:val="26"/>
                <w:szCs w:val="26"/>
                <w:lang w:eastAsia="vi-VN"/>
              </w:rPr>
              <w:t>:</w:t>
            </w:r>
            <w:r w:rsidRPr="007D5C3F">
              <w:rPr>
                <w:rFonts w:ascii="Times New Roman" w:hAnsi="Times New Roman" w:cs="Times New Roman"/>
                <w:b/>
                <w:bCs/>
                <w:i/>
                <w:iCs/>
                <w:sz w:val="26"/>
                <w:szCs w:val="26"/>
                <w:lang w:eastAsia="vi-VN"/>
              </w:rPr>
              <w:br/>
            </w:r>
            <w:r w:rsidRPr="007D5C3F">
              <w:rPr>
                <w:rFonts w:ascii="Times New Roman" w:hAnsi="Times New Roman" w:cs="Times New Roman"/>
                <w:sz w:val="26"/>
                <w:szCs w:val="26"/>
                <w:lang w:eastAsia="vi-VN"/>
              </w:rPr>
              <w:t>- </w:t>
            </w:r>
            <w:proofErr w:type="spellStart"/>
            <w:r w:rsidRPr="007D5C3F">
              <w:rPr>
                <w:rFonts w:ascii="Times New Roman" w:hAnsi="Times New Roman" w:cs="Times New Roman"/>
                <w:sz w:val="26"/>
                <w:szCs w:val="26"/>
                <w:lang w:eastAsia="vi-VN"/>
              </w:rPr>
              <w:t>Tên</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tổ</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chức</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tại</w:t>
            </w:r>
            <w:proofErr w:type="spellEnd"/>
            <w:r w:rsidRPr="007D5C3F">
              <w:rPr>
                <w:rFonts w:ascii="Times New Roman" w:hAnsi="Times New Roman" w:cs="Times New Roman"/>
                <w:sz w:val="26"/>
                <w:szCs w:val="26"/>
                <w:lang w:eastAsia="vi-VN"/>
              </w:rPr>
              <w:t xml:space="preserve"> </w:t>
            </w:r>
            <w:proofErr w:type="spellStart"/>
            <w:r w:rsidRPr="007D5C3F">
              <w:rPr>
                <w:rFonts w:ascii="Times New Roman" w:hAnsi="Times New Roman" w:cs="Times New Roman"/>
                <w:sz w:val="26"/>
                <w:szCs w:val="26"/>
                <w:lang w:eastAsia="vi-VN"/>
              </w:rPr>
              <w:t>mục</w:t>
            </w:r>
            <w:proofErr w:type="spellEnd"/>
            <w:r w:rsidRPr="007D5C3F">
              <w:rPr>
                <w:rFonts w:ascii="Times New Roman" w:hAnsi="Times New Roman" w:cs="Times New Roman"/>
                <w:sz w:val="26"/>
                <w:szCs w:val="26"/>
                <w:lang w:eastAsia="vi-VN"/>
              </w:rPr>
              <w:t xml:space="preserve"> 1;</w:t>
            </w:r>
            <w:r w:rsidRPr="007D5C3F">
              <w:rPr>
                <w:rFonts w:ascii="Times New Roman" w:hAnsi="Times New Roman" w:cs="Times New Roman"/>
                <w:sz w:val="26"/>
                <w:szCs w:val="26"/>
                <w:lang w:eastAsia="vi-VN"/>
              </w:rPr>
              <w:br/>
              <w:t xml:space="preserve">- </w:t>
            </w:r>
            <w:proofErr w:type="spellStart"/>
            <w:r w:rsidRPr="007D5C3F">
              <w:rPr>
                <w:rFonts w:ascii="Times New Roman" w:hAnsi="Times New Roman" w:cs="Times New Roman"/>
                <w:sz w:val="26"/>
                <w:szCs w:val="26"/>
                <w:lang w:eastAsia="vi-VN"/>
              </w:rPr>
              <w:t>Lưu</w:t>
            </w:r>
            <w:proofErr w:type="spellEnd"/>
            <w:r w:rsidRPr="007D5C3F">
              <w:rPr>
                <w:rFonts w:ascii="Times New Roman" w:hAnsi="Times New Roman" w:cs="Times New Roman"/>
                <w:sz w:val="26"/>
                <w:szCs w:val="26"/>
                <w:lang w:eastAsia="vi-VN"/>
              </w:rPr>
              <w:t xml:space="preserve"> </w:t>
            </w:r>
            <w:proofErr w:type="gramStart"/>
            <w:r w:rsidRPr="007D5C3F">
              <w:rPr>
                <w:rFonts w:ascii="Times New Roman" w:hAnsi="Times New Roman" w:cs="Times New Roman"/>
                <w:sz w:val="26"/>
                <w:szCs w:val="26"/>
                <w:lang w:eastAsia="vi-VN"/>
              </w:rPr>
              <w:t>VT,...</w:t>
            </w:r>
            <w:proofErr w:type="gramEnd"/>
          </w:p>
        </w:tc>
        <w:tc>
          <w:tcPr>
            <w:tcW w:w="5737" w:type="dxa"/>
            <w:shd w:val="clear" w:color="auto" w:fill="FFFFFF"/>
            <w:tcMar>
              <w:top w:w="0" w:type="dxa"/>
              <w:left w:w="108" w:type="dxa"/>
              <w:bottom w:w="0" w:type="dxa"/>
              <w:right w:w="108" w:type="dxa"/>
            </w:tcMar>
            <w:hideMark/>
          </w:tcPr>
          <w:p w:rsidR="00DC7070" w:rsidRPr="007D5C3F" w:rsidRDefault="00DC7070" w:rsidP="003A32CE">
            <w:pPr>
              <w:autoSpaceDE/>
              <w:autoSpaceDN/>
              <w:jc w:val="center"/>
              <w:rPr>
                <w:rFonts w:ascii="Times New Roman" w:hAnsi="Times New Roman" w:cs="Times New Roman"/>
                <w:b/>
                <w:bCs/>
                <w:sz w:val="26"/>
                <w:szCs w:val="26"/>
              </w:rPr>
            </w:pPr>
            <w:r w:rsidRPr="007D5C3F">
              <w:rPr>
                <w:rFonts w:ascii="Times New Roman" w:hAnsi="Times New Roman" w:cs="Times New Roman"/>
                <w:b/>
                <w:bCs/>
                <w:sz w:val="26"/>
                <w:szCs w:val="26"/>
              </w:rPr>
              <w:t xml:space="preserve">TM. ỦY BAN NHÂN DÂN </w:t>
            </w:r>
          </w:p>
          <w:p w:rsidR="00DC7070" w:rsidRPr="007D5C3F" w:rsidRDefault="00DC7070" w:rsidP="003A32CE">
            <w:pPr>
              <w:autoSpaceDE/>
              <w:autoSpaceDN/>
              <w:jc w:val="center"/>
              <w:rPr>
                <w:rFonts w:ascii="Times New Roman" w:hAnsi="Times New Roman" w:cs="Times New Roman"/>
                <w:b/>
                <w:bCs/>
                <w:sz w:val="26"/>
                <w:szCs w:val="26"/>
              </w:rPr>
            </w:pPr>
            <w:r w:rsidRPr="007D5C3F">
              <w:rPr>
                <w:rFonts w:ascii="Times New Roman" w:hAnsi="Times New Roman" w:cs="Times New Roman"/>
                <w:b/>
                <w:bCs/>
                <w:sz w:val="26"/>
                <w:szCs w:val="26"/>
              </w:rPr>
              <w:t xml:space="preserve">KT. CHỦ TỊCH </w:t>
            </w:r>
          </w:p>
          <w:p w:rsidR="00DC7070" w:rsidRPr="007D5C3F" w:rsidRDefault="00DC7070" w:rsidP="003A32CE">
            <w:pPr>
              <w:autoSpaceDE/>
              <w:autoSpaceDN/>
              <w:jc w:val="center"/>
              <w:rPr>
                <w:rFonts w:ascii="Times New Roman" w:hAnsi="Times New Roman" w:cs="Times New Roman"/>
                <w:b/>
                <w:bCs/>
                <w:sz w:val="26"/>
                <w:szCs w:val="26"/>
                <w:lang w:val="vi-VN"/>
              </w:rPr>
            </w:pPr>
            <w:r w:rsidRPr="007D5C3F">
              <w:rPr>
                <w:rFonts w:ascii="Times New Roman" w:hAnsi="Times New Roman" w:cs="Times New Roman"/>
                <w:b/>
                <w:bCs/>
                <w:sz w:val="26"/>
                <w:szCs w:val="26"/>
              </w:rPr>
              <w:t>PHÓ CHỦ TỊCH</w:t>
            </w:r>
          </w:p>
          <w:p w:rsidR="00DC7070" w:rsidRPr="007D5C3F" w:rsidRDefault="00DC7070" w:rsidP="003A32CE">
            <w:pPr>
              <w:spacing w:before="120" w:after="120" w:line="360" w:lineRule="exact"/>
              <w:jc w:val="center"/>
              <w:rPr>
                <w:rFonts w:ascii="Times New Roman" w:hAnsi="Times New Roman" w:cs="Times New Roman"/>
                <w:sz w:val="26"/>
                <w:szCs w:val="26"/>
                <w:lang w:eastAsia="vi-VN"/>
              </w:rPr>
            </w:pPr>
            <w:r w:rsidRPr="007D5C3F">
              <w:rPr>
                <w:rFonts w:ascii="Times New Roman" w:hAnsi="Times New Roman" w:cs="Times New Roman"/>
                <w:b/>
                <w:bCs/>
                <w:i/>
                <w:iCs/>
                <w:sz w:val="26"/>
                <w:szCs w:val="26"/>
                <w:lang w:val="vi-VN"/>
              </w:rPr>
              <w:t>(Ký, ghi rõ họ tên và đóng dấu)</w:t>
            </w:r>
          </w:p>
        </w:tc>
      </w:tr>
    </w:tbl>
    <w:p w:rsidR="00DC7070" w:rsidRPr="007D5C3F" w:rsidRDefault="00DC7070" w:rsidP="00DC7070">
      <w:pPr>
        <w:rPr>
          <w:rFonts w:ascii="Times New Roman" w:hAnsi="Times New Roman" w:cs="Times New Roman"/>
          <w:sz w:val="26"/>
          <w:szCs w:val="26"/>
          <w:lang w:val="en-US"/>
        </w:rPr>
      </w:pPr>
    </w:p>
    <w:p w:rsidR="00DC7070" w:rsidRPr="007D5C3F" w:rsidRDefault="00DC7070" w:rsidP="00DC7070">
      <w:pPr>
        <w:autoSpaceDE/>
        <w:autoSpaceDN/>
        <w:rPr>
          <w:rFonts w:ascii="Times New Roman" w:hAnsi="Times New Roman" w:cs="Times New Roman"/>
          <w:sz w:val="26"/>
          <w:szCs w:val="26"/>
          <w:lang w:val="en-US"/>
        </w:rPr>
      </w:pPr>
      <w:r w:rsidRPr="007D5C3F">
        <w:rPr>
          <w:rFonts w:ascii="Times New Roman" w:hAnsi="Times New Roman" w:cs="Times New Roman"/>
          <w:sz w:val="26"/>
          <w:szCs w:val="26"/>
          <w:lang w:val="en-US"/>
        </w:rPr>
        <w:lastRenderedPageBreak/>
        <w:br w:type="page"/>
      </w:r>
    </w:p>
    <w:p w:rsidR="00DC7070" w:rsidRPr="007D5C3F" w:rsidRDefault="0002117B" w:rsidP="00DC7070">
      <w:pPr>
        <w:rPr>
          <w:rFonts w:ascii="Times New Roman" w:hAnsi="Times New Roman" w:cs="Times New Roman"/>
          <w:sz w:val="26"/>
          <w:szCs w:val="26"/>
          <w:lang w:val="en-US"/>
        </w:rPr>
      </w:pPr>
      <w:r>
        <w:rPr>
          <w:noProof/>
        </w:rPr>
        <w:lastRenderedPageBreak/>
        <w:pict w14:anchorId="7E875DD1">
          <v:rect id="Rectangle 1" o:spid="_x0000_s2050" alt="" style="position:absolute;margin-left:14.8pt;margin-top:-23.3pt;width:66pt;height:24pt;z-index:251660288;visibility:visible;mso-wrap-style:square;mso-wrap-edited:f;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filled="f">
            <v:textbox>
              <w:txbxContent>
                <w:p w:rsidR="00DC7070" w:rsidRPr="007D64E2" w:rsidRDefault="00DC7070" w:rsidP="00DC7070">
                  <w:pPr>
                    <w:jc w:val="center"/>
                    <w:rPr>
                      <w:rFonts w:ascii="Calibri" w:hAnsi="Calibri"/>
                      <w:lang w:val="vi-VN"/>
                    </w:rPr>
                  </w:pPr>
                  <w:r>
                    <w:t xml:space="preserve">BM 05 </w:t>
                  </w:r>
                </w:p>
              </w:txbxContent>
            </v:textbox>
            <w10:wrap anchorx="margin"/>
          </v:rect>
        </w:pict>
      </w:r>
    </w:p>
    <w:p w:rsidR="00DC7070" w:rsidRPr="007D5C3F" w:rsidRDefault="00DC7070" w:rsidP="00DC7070">
      <w:pPr>
        <w:shd w:val="clear" w:color="auto" w:fill="FFFFFF"/>
        <w:jc w:val="center"/>
        <w:rPr>
          <w:rFonts w:ascii="Times New Roman" w:hAnsi="Times New Roman" w:cs="Times New Roman"/>
          <w:b/>
          <w:sz w:val="26"/>
          <w:szCs w:val="26"/>
          <w:lang w:val="pt-BR"/>
        </w:rPr>
      </w:pPr>
      <w:r w:rsidRPr="007D5C3F">
        <w:rPr>
          <w:rFonts w:ascii="Times New Roman" w:hAnsi="Times New Roman" w:cs="Times New Roman"/>
          <w:b/>
          <w:sz w:val="26"/>
          <w:szCs w:val="26"/>
          <w:lang w:val="pt-BR"/>
        </w:rPr>
        <w:t>CỘNG HÒA XÃ HỘI CHỦ NGHĨA VIỆT NAM</w:t>
      </w:r>
    </w:p>
    <w:p w:rsidR="00DC7070" w:rsidRPr="007D5C3F" w:rsidRDefault="00DC7070" w:rsidP="00DC7070">
      <w:pPr>
        <w:jc w:val="center"/>
        <w:rPr>
          <w:rFonts w:ascii="Times New Roman" w:hAnsi="Times New Roman" w:cs="Times New Roman"/>
          <w:b/>
          <w:sz w:val="26"/>
          <w:szCs w:val="26"/>
          <w:lang w:val="pt-BR"/>
        </w:rPr>
      </w:pPr>
      <w:proofErr w:type="spellStart"/>
      <w:r w:rsidRPr="007D5C3F">
        <w:rPr>
          <w:rFonts w:ascii="Times New Roman" w:hAnsi="Times New Roman" w:cs="Times New Roman"/>
          <w:b/>
          <w:sz w:val="26"/>
          <w:szCs w:val="26"/>
          <w:lang w:val="pt-BR"/>
        </w:rPr>
        <w:t>Độc</w:t>
      </w:r>
      <w:proofErr w:type="spellEnd"/>
      <w:r w:rsidRPr="007D5C3F">
        <w:rPr>
          <w:rFonts w:ascii="Times New Roman" w:hAnsi="Times New Roman" w:cs="Times New Roman"/>
          <w:b/>
          <w:sz w:val="26"/>
          <w:szCs w:val="26"/>
          <w:lang w:val="pt-BR"/>
        </w:rPr>
        <w:t xml:space="preserve"> </w:t>
      </w:r>
      <w:proofErr w:type="spellStart"/>
      <w:r w:rsidRPr="007D5C3F">
        <w:rPr>
          <w:rFonts w:ascii="Times New Roman" w:hAnsi="Times New Roman" w:cs="Times New Roman"/>
          <w:b/>
          <w:sz w:val="26"/>
          <w:szCs w:val="26"/>
          <w:lang w:val="pt-BR"/>
        </w:rPr>
        <w:t>lập</w:t>
      </w:r>
      <w:proofErr w:type="spellEnd"/>
      <w:r w:rsidRPr="007D5C3F">
        <w:rPr>
          <w:rFonts w:ascii="Times New Roman" w:hAnsi="Times New Roman" w:cs="Times New Roman"/>
          <w:b/>
          <w:sz w:val="26"/>
          <w:szCs w:val="26"/>
          <w:lang w:val="pt-BR"/>
        </w:rPr>
        <w:t xml:space="preserve"> – </w:t>
      </w:r>
      <w:proofErr w:type="spellStart"/>
      <w:r w:rsidRPr="007D5C3F">
        <w:rPr>
          <w:rFonts w:ascii="Times New Roman" w:hAnsi="Times New Roman" w:cs="Times New Roman"/>
          <w:b/>
          <w:sz w:val="26"/>
          <w:szCs w:val="26"/>
          <w:lang w:val="pt-BR"/>
        </w:rPr>
        <w:t>Tự</w:t>
      </w:r>
      <w:proofErr w:type="spellEnd"/>
      <w:r w:rsidRPr="007D5C3F">
        <w:rPr>
          <w:rFonts w:ascii="Times New Roman" w:hAnsi="Times New Roman" w:cs="Times New Roman"/>
          <w:b/>
          <w:sz w:val="26"/>
          <w:szCs w:val="26"/>
          <w:lang w:val="pt-BR"/>
        </w:rPr>
        <w:t xml:space="preserve"> do – </w:t>
      </w:r>
      <w:proofErr w:type="spellStart"/>
      <w:r w:rsidRPr="007D5C3F">
        <w:rPr>
          <w:rFonts w:ascii="Times New Roman" w:hAnsi="Times New Roman" w:cs="Times New Roman"/>
          <w:b/>
          <w:sz w:val="26"/>
          <w:szCs w:val="26"/>
          <w:lang w:val="pt-BR"/>
        </w:rPr>
        <w:t>Hạnh</w:t>
      </w:r>
      <w:proofErr w:type="spellEnd"/>
      <w:r w:rsidRPr="007D5C3F">
        <w:rPr>
          <w:rFonts w:ascii="Times New Roman" w:hAnsi="Times New Roman" w:cs="Times New Roman"/>
          <w:b/>
          <w:sz w:val="26"/>
          <w:szCs w:val="26"/>
          <w:lang w:val="pt-BR"/>
        </w:rPr>
        <w:t xml:space="preserve"> </w:t>
      </w:r>
      <w:proofErr w:type="spellStart"/>
      <w:r w:rsidRPr="007D5C3F">
        <w:rPr>
          <w:rFonts w:ascii="Times New Roman" w:hAnsi="Times New Roman" w:cs="Times New Roman"/>
          <w:b/>
          <w:sz w:val="26"/>
          <w:szCs w:val="26"/>
          <w:lang w:val="pt-BR"/>
        </w:rPr>
        <w:t>phúc</w:t>
      </w:r>
      <w:proofErr w:type="spellEnd"/>
    </w:p>
    <w:p w:rsidR="00DC7070" w:rsidRPr="007D5C3F" w:rsidRDefault="00DC7070" w:rsidP="00DC7070">
      <w:pPr>
        <w:jc w:val="center"/>
        <w:rPr>
          <w:rFonts w:ascii="Times New Roman" w:hAnsi="Times New Roman" w:cs="Times New Roman"/>
          <w:b/>
          <w:sz w:val="26"/>
          <w:szCs w:val="26"/>
          <w:vertAlign w:val="superscript"/>
          <w:lang w:val="pt-BR"/>
        </w:rPr>
      </w:pPr>
      <w:r w:rsidRPr="007D5C3F">
        <w:rPr>
          <w:rFonts w:ascii="Times New Roman" w:hAnsi="Times New Roman" w:cs="Times New Roman"/>
          <w:b/>
          <w:sz w:val="26"/>
          <w:szCs w:val="26"/>
          <w:vertAlign w:val="superscript"/>
          <w:lang w:val="pt-BR"/>
        </w:rPr>
        <w:t>______________________________________</w:t>
      </w:r>
    </w:p>
    <w:p w:rsidR="00DC7070" w:rsidRPr="007D5C3F" w:rsidRDefault="00DC7070" w:rsidP="00DC7070">
      <w:pPr>
        <w:pStyle w:val="NormalWeb"/>
        <w:spacing w:before="120" w:beforeAutospacing="0" w:after="120" w:afterAutospacing="0" w:line="360" w:lineRule="exact"/>
        <w:jc w:val="center"/>
        <w:rPr>
          <w:i/>
          <w:sz w:val="26"/>
          <w:szCs w:val="26"/>
          <w:lang w:val="pt-BR"/>
        </w:rPr>
      </w:pPr>
      <w:r w:rsidRPr="007D5C3F">
        <w:rPr>
          <w:b/>
          <w:sz w:val="26"/>
          <w:szCs w:val="26"/>
          <w:lang w:val="pt-BR"/>
        </w:rPr>
        <w:t xml:space="preserve"> </w:t>
      </w:r>
      <w:proofErr w:type="spellStart"/>
      <w:r w:rsidRPr="007D5C3F">
        <w:rPr>
          <w:i/>
          <w:sz w:val="26"/>
          <w:szCs w:val="26"/>
        </w:rPr>
        <w:t>Thành</w:t>
      </w:r>
      <w:proofErr w:type="spellEnd"/>
      <w:r w:rsidRPr="007D5C3F">
        <w:rPr>
          <w:i/>
          <w:sz w:val="26"/>
          <w:szCs w:val="26"/>
        </w:rPr>
        <w:t xml:space="preserve"> </w:t>
      </w:r>
      <w:proofErr w:type="spellStart"/>
      <w:r w:rsidRPr="007D5C3F">
        <w:rPr>
          <w:i/>
          <w:sz w:val="26"/>
          <w:szCs w:val="26"/>
        </w:rPr>
        <w:t>phố</w:t>
      </w:r>
      <w:proofErr w:type="spellEnd"/>
      <w:r w:rsidRPr="007D5C3F">
        <w:rPr>
          <w:i/>
          <w:sz w:val="26"/>
          <w:szCs w:val="26"/>
        </w:rPr>
        <w:t xml:space="preserve"> </w:t>
      </w:r>
      <w:proofErr w:type="spellStart"/>
      <w:r w:rsidRPr="007D5C3F">
        <w:rPr>
          <w:i/>
          <w:sz w:val="26"/>
          <w:szCs w:val="26"/>
        </w:rPr>
        <w:t>Hồ</w:t>
      </w:r>
      <w:proofErr w:type="spellEnd"/>
      <w:r w:rsidRPr="007D5C3F">
        <w:rPr>
          <w:i/>
          <w:sz w:val="26"/>
          <w:szCs w:val="26"/>
        </w:rPr>
        <w:t xml:space="preserve"> </w:t>
      </w:r>
      <w:proofErr w:type="spellStart"/>
      <w:r w:rsidRPr="007D5C3F">
        <w:rPr>
          <w:i/>
          <w:sz w:val="26"/>
          <w:szCs w:val="26"/>
        </w:rPr>
        <w:t>Chí</w:t>
      </w:r>
      <w:proofErr w:type="spellEnd"/>
      <w:r w:rsidRPr="007D5C3F">
        <w:rPr>
          <w:i/>
          <w:sz w:val="26"/>
          <w:szCs w:val="26"/>
        </w:rPr>
        <w:t xml:space="preserve"> Minh</w:t>
      </w:r>
      <w:r w:rsidRPr="007D5C3F">
        <w:rPr>
          <w:i/>
          <w:sz w:val="26"/>
          <w:szCs w:val="26"/>
          <w:lang w:val="pt-BR"/>
        </w:rPr>
        <w:t xml:space="preserve">, </w:t>
      </w:r>
      <w:proofErr w:type="spellStart"/>
      <w:r w:rsidRPr="007D5C3F">
        <w:rPr>
          <w:i/>
          <w:sz w:val="26"/>
          <w:szCs w:val="26"/>
          <w:lang w:val="pt-BR"/>
        </w:rPr>
        <w:t>ngày</w:t>
      </w:r>
      <w:proofErr w:type="spellEnd"/>
      <w:r w:rsidRPr="007D5C3F">
        <w:rPr>
          <w:i/>
          <w:sz w:val="26"/>
          <w:szCs w:val="26"/>
          <w:lang w:val="pt-BR"/>
        </w:rPr>
        <w:t xml:space="preserve">   </w:t>
      </w:r>
      <w:proofErr w:type="spellStart"/>
      <w:r w:rsidRPr="007D5C3F">
        <w:rPr>
          <w:i/>
          <w:sz w:val="26"/>
          <w:szCs w:val="26"/>
          <w:lang w:val="pt-BR"/>
        </w:rPr>
        <w:t>tháng</w:t>
      </w:r>
      <w:proofErr w:type="spellEnd"/>
      <w:r w:rsidRPr="007D5C3F">
        <w:rPr>
          <w:i/>
          <w:sz w:val="26"/>
          <w:szCs w:val="26"/>
          <w:lang w:val="pt-BR"/>
        </w:rPr>
        <w:t xml:space="preserve">    </w:t>
      </w:r>
      <w:proofErr w:type="spellStart"/>
      <w:r w:rsidRPr="007D5C3F">
        <w:rPr>
          <w:i/>
          <w:sz w:val="26"/>
          <w:szCs w:val="26"/>
          <w:lang w:val="pt-BR"/>
        </w:rPr>
        <w:t>năm</w:t>
      </w:r>
      <w:proofErr w:type="spellEnd"/>
    </w:p>
    <w:p w:rsidR="00DC7070" w:rsidRPr="007D5C3F" w:rsidRDefault="00DC7070" w:rsidP="00DC7070">
      <w:pPr>
        <w:shd w:val="clear" w:color="auto" w:fill="FFFFFF"/>
        <w:spacing w:before="120" w:after="120" w:line="360" w:lineRule="exact"/>
        <w:jc w:val="center"/>
        <w:rPr>
          <w:rFonts w:ascii="Times New Roman" w:hAnsi="Times New Roman" w:cs="Times New Roman"/>
          <w:b/>
          <w:bCs/>
          <w:sz w:val="26"/>
          <w:szCs w:val="26"/>
          <w:lang w:val="pt-BR" w:eastAsia="vi-VN"/>
        </w:rPr>
      </w:pPr>
    </w:p>
    <w:p w:rsidR="00DC7070" w:rsidRPr="007D5C3F" w:rsidRDefault="00DC7070" w:rsidP="00DC7070">
      <w:pPr>
        <w:shd w:val="clear" w:color="auto" w:fill="FFFFFF"/>
        <w:spacing w:before="120" w:after="120" w:line="360" w:lineRule="exact"/>
        <w:jc w:val="center"/>
        <w:rPr>
          <w:rFonts w:ascii="Times New Roman" w:hAnsi="Times New Roman" w:cs="Times New Roman"/>
          <w:b/>
          <w:bCs/>
          <w:sz w:val="26"/>
          <w:szCs w:val="26"/>
          <w:lang w:val="pt-BR" w:eastAsia="vi-VN"/>
        </w:rPr>
      </w:pPr>
      <w:r w:rsidRPr="007D5C3F">
        <w:rPr>
          <w:rFonts w:ascii="Times New Roman" w:hAnsi="Times New Roman" w:cs="Times New Roman"/>
          <w:b/>
          <w:bCs/>
          <w:sz w:val="26"/>
          <w:szCs w:val="26"/>
          <w:lang w:val="pt-BR" w:eastAsia="vi-VN"/>
        </w:rPr>
        <w:t>ĐƠN ĐỀ NGHỊ CẤP LẠI GIẤY CHỨNG NHẬN ĐỦ ĐIỀU KIỆN</w:t>
      </w:r>
    </w:p>
    <w:p w:rsidR="00DC7070" w:rsidRPr="007D5C3F" w:rsidRDefault="00DC7070" w:rsidP="00DC7070">
      <w:pPr>
        <w:shd w:val="clear" w:color="auto" w:fill="FFFFFF"/>
        <w:spacing w:before="120" w:after="120" w:line="360" w:lineRule="exact"/>
        <w:jc w:val="center"/>
        <w:rPr>
          <w:rFonts w:ascii="Times New Roman" w:hAnsi="Times New Roman" w:cs="Times New Roman"/>
          <w:b/>
          <w:bCs/>
          <w:sz w:val="26"/>
          <w:szCs w:val="26"/>
          <w:lang w:val="pt-BR" w:eastAsia="vi-VN"/>
        </w:rPr>
      </w:pPr>
      <w:r w:rsidRPr="007D5C3F">
        <w:rPr>
          <w:rFonts w:ascii="Times New Roman" w:hAnsi="Times New Roman" w:cs="Times New Roman"/>
          <w:b/>
          <w:bCs/>
          <w:sz w:val="26"/>
          <w:szCs w:val="26"/>
          <w:lang w:val="pt-BR" w:eastAsia="vi-VN"/>
        </w:rPr>
        <w:t>HOẠT ĐỘNG DỊCH VỤ ĐÁNH GIÁ CÔNG NGHỆ</w:t>
      </w:r>
    </w:p>
    <w:p w:rsidR="00DC7070" w:rsidRPr="007D5C3F" w:rsidRDefault="00DC7070" w:rsidP="00DC7070">
      <w:pPr>
        <w:shd w:val="clear" w:color="auto" w:fill="FFFFFF"/>
        <w:spacing w:before="120" w:after="120" w:line="360" w:lineRule="exact"/>
        <w:jc w:val="center"/>
        <w:rPr>
          <w:rFonts w:ascii="Times New Roman" w:hAnsi="Times New Roman" w:cs="Times New Roman"/>
          <w:sz w:val="26"/>
          <w:szCs w:val="26"/>
          <w:vertAlign w:val="superscript"/>
          <w:lang w:val="pt-BR" w:eastAsia="vi-VN"/>
        </w:rPr>
      </w:pPr>
      <w:r w:rsidRPr="007D5C3F">
        <w:rPr>
          <w:rFonts w:ascii="Times New Roman" w:hAnsi="Times New Roman" w:cs="Times New Roman"/>
          <w:sz w:val="26"/>
          <w:szCs w:val="26"/>
          <w:vertAlign w:val="superscript"/>
          <w:lang w:val="pt-BR" w:eastAsia="vi-VN"/>
        </w:rPr>
        <w:t>______________</w:t>
      </w:r>
    </w:p>
    <w:p w:rsidR="00DC7070" w:rsidRPr="007D5C3F" w:rsidRDefault="00DC7070" w:rsidP="00DC7070">
      <w:pPr>
        <w:shd w:val="clear" w:color="auto" w:fill="FFFFFF"/>
        <w:spacing w:before="120" w:after="120" w:line="360" w:lineRule="exact"/>
        <w:jc w:val="center"/>
        <w:rPr>
          <w:rFonts w:ascii="Times New Roman" w:hAnsi="Times New Roman" w:cs="Times New Roman"/>
          <w:sz w:val="26"/>
          <w:szCs w:val="26"/>
          <w:lang w:val="pt-BR" w:eastAsia="vi-VN"/>
        </w:rPr>
      </w:pPr>
    </w:p>
    <w:p w:rsidR="00DC7070" w:rsidRPr="007D5C3F" w:rsidRDefault="00DC7070" w:rsidP="00DC7070">
      <w:pPr>
        <w:shd w:val="clear" w:color="auto" w:fill="FFFFFF"/>
        <w:spacing w:before="120" w:after="120" w:line="360" w:lineRule="exact"/>
        <w:jc w:val="center"/>
        <w:rPr>
          <w:rFonts w:ascii="Times New Roman" w:hAnsi="Times New Roman" w:cs="Times New Roman"/>
          <w:sz w:val="26"/>
          <w:szCs w:val="26"/>
          <w:lang w:val="pt-BR" w:eastAsia="vi-VN"/>
        </w:rPr>
      </w:pPr>
      <w:proofErr w:type="spellStart"/>
      <w:r w:rsidRPr="007D5C3F">
        <w:rPr>
          <w:rFonts w:ascii="Times New Roman" w:hAnsi="Times New Roman" w:cs="Times New Roman"/>
          <w:sz w:val="26"/>
          <w:szCs w:val="26"/>
          <w:lang w:val="pt-BR" w:eastAsia="vi-VN"/>
        </w:rPr>
        <w:t>Kính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gửi</w:t>
      </w:r>
      <w:proofErr w:type="spellEnd"/>
      <w:r w:rsidRPr="007D5C3F">
        <w:rPr>
          <w:rFonts w:ascii="Times New Roman" w:hAnsi="Times New Roman" w:cs="Times New Roman"/>
          <w:sz w:val="26"/>
          <w:szCs w:val="26"/>
          <w:lang w:val="pt-BR" w:eastAsia="vi-VN"/>
        </w:rPr>
        <w:t>: …………………………………………………</w:t>
      </w:r>
    </w:p>
    <w:p w:rsidR="00DC7070" w:rsidRPr="007D5C3F" w:rsidRDefault="00DC7070" w:rsidP="00DC7070">
      <w:pPr>
        <w:shd w:val="clear" w:color="auto" w:fill="FFFFFF"/>
        <w:spacing w:before="120" w:after="120" w:line="360" w:lineRule="exact"/>
        <w:jc w:val="center"/>
        <w:rPr>
          <w:rFonts w:ascii="Times New Roman" w:hAnsi="Times New Roman" w:cs="Times New Roman"/>
          <w:sz w:val="26"/>
          <w:szCs w:val="26"/>
          <w:lang w:val="pt-BR" w:eastAsia="vi-VN"/>
        </w:rPr>
      </w:pPr>
    </w:p>
    <w:p w:rsidR="00DC7070" w:rsidRPr="007D5C3F" w:rsidRDefault="00DC7070" w:rsidP="00DC7070">
      <w:pPr>
        <w:shd w:val="clear" w:color="auto" w:fill="FFFFFF"/>
        <w:spacing w:before="120" w:after="120" w:line="360" w:lineRule="exact"/>
        <w:ind w:firstLine="567"/>
        <w:rPr>
          <w:rFonts w:ascii="Times New Roman" w:hAnsi="Times New Roman" w:cs="Times New Roman"/>
          <w:sz w:val="26"/>
          <w:szCs w:val="26"/>
          <w:lang w:val="pt-BR" w:eastAsia="vi-VN"/>
        </w:rPr>
      </w:pPr>
      <w:r w:rsidRPr="007D5C3F">
        <w:rPr>
          <w:rFonts w:ascii="Times New Roman" w:hAnsi="Times New Roman" w:cs="Times New Roman"/>
          <w:sz w:val="26"/>
          <w:szCs w:val="26"/>
          <w:lang w:val="pt-BR" w:eastAsia="vi-VN"/>
        </w:rPr>
        <w:t>1. </w:t>
      </w:r>
      <w:proofErr w:type="spellStart"/>
      <w:r w:rsidRPr="007D5C3F">
        <w:rPr>
          <w:rFonts w:ascii="Times New Roman" w:hAnsi="Times New Roman" w:cs="Times New Roman"/>
          <w:sz w:val="26"/>
          <w:szCs w:val="26"/>
          <w:lang w:val="pt-BR" w:eastAsia="vi-VN"/>
        </w:rPr>
        <w:t>Tên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tổ</w:t>
      </w:r>
      <w:proofErr w:type="spellEnd"/>
      <w:r w:rsidRPr="007D5C3F">
        <w:rPr>
          <w:rFonts w:ascii="Times New Roman" w:hAnsi="Times New Roman" w:cs="Times New Roman"/>
          <w:sz w:val="26"/>
          <w:szCs w:val="26"/>
          <w:lang w:val="pt-BR" w:eastAsia="vi-VN"/>
        </w:rPr>
        <w:t xml:space="preserve"> chức: ..............................................................................................</w:t>
      </w:r>
    </w:p>
    <w:p w:rsidR="00DC7070" w:rsidRPr="007D5C3F" w:rsidRDefault="00DC7070" w:rsidP="00DC7070">
      <w:pPr>
        <w:shd w:val="clear" w:color="auto" w:fill="FFFFFF"/>
        <w:spacing w:before="120" w:after="120" w:line="360" w:lineRule="exact"/>
        <w:ind w:firstLine="567"/>
        <w:rPr>
          <w:rFonts w:ascii="Times New Roman" w:hAnsi="Times New Roman" w:cs="Times New Roman"/>
          <w:sz w:val="26"/>
          <w:szCs w:val="26"/>
          <w:lang w:val="pt-BR" w:eastAsia="vi-VN"/>
        </w:rPr>
      </w:pPr>
      <w:r w:rsidRPr="007D5C3F">
        <w:rPr>
          <w:rFonts w:ascii="Times New Roman" w:hAnsi="Times New Roman" w:cs="Times New Roman"/>
          <w:sz w:val="26"/>
          <w:szCs w:val="26"/>
          <w:lang w:val="pt-BR" w:eastAsia="vi-VN"/>
        </w:rPr>
        <w:t>2. </w:t>
      </w:r>
      <w:proofErr w:type="spellStart"/>
      <w:r w:rsidRPr="007D5C3F">
        <w:rPr>
          <w:rFonts w:ascii="Times New Roman" w:hAnsi="Times New Roman" w:cs="Times New Roman"/>
          <w:sz w:val="26"/>
          <w:szCs w:val="26"/>
          <w:lang w:val="pt-BR" w:eastAsia="vi-VN"/>
        </w:rPr>
        <w:t>Địa</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chỉ</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liên</w:t>
      </w:r>
      <w:proofErr w:type="spellEnd"/>
      <w:r w:rsidRPr="007D5C3F">
        <w:rPr>
          <w:rFonts w:ascii="Times New Roman" w:hAnsi="Times New Roman" w:cs="Times New Roman"/>
          <w:sz w:val="26"/>
          <w:szCs w:val="26"/>
          <w:lang w:val="pt-BR" w:eastAsia="vi-VN"/>
        </w:rPr>
        <w:t xml:space="preserve"> lạc: .........................................................................................</w:t>
      </w:r>
    </w:p>
    <w:p w:rsidR="00DC7070" w:rsidRPr="007D5C3F" w:rsidRDefault="00DC7070" w:rsidP="00DC7070">
      <w:pPr>
        <w:shd w:val="clear" w:color="auto" w:fill="FFFFFF"/>
        <w:spacing w:before="120" w:after="120" w:line="360" w:lineRule="exact"/>
        <w:ind w:firstLine="567"/>
        <w:rPr>
          <w:rFonts w:ascii="Times New Roman" w:hAnsi="Times New Roman" w:cs="Times New Roman"/>
          <w:sz w:val="26"/>
          <w:szCs w:val="26"/>
          <w:lang w:val="pt-BR" w:eastAsia="vi-VN"/>
        </w:rPr>
      </w:pPr>
      <w:proofErr w:type="spellStart"/>
      <w:r w:rsidRPr="007D5C3F">
        <w:rPr>
          <w:rFonts w:ascii="Times New Roman" w:hAnsi="Times New Roman" w:cs="Times New Roman"/>
          <w:sz w:val="26"/>
          <w:szCs w:val="26"/>
          <w:lang w:val="pt-BR" w:eastAsia="vi-VN"/>
        </w:rPr>
        <w:t>Điện</w:t>
      </w:r>
      <w:proofErr w:type="spellEnd"/>
      <w:r w:rsidRPr="007D5C3F">
        <w:rPr>
          <w:rFonts w:ascii="Times New Roman" w:hAnsi="Times New Roman" w:cs="Times New Roman"/>
          <w:sz w:val="26"/>
          <w:szCs w:val="26"/>
          <w:lang w:val="pt-BR" w:eastAsia="vi-VN"/>
        </w:rPr>
        <w:t xml:space="preserve"> </w:t>
      </w:r>
      <w:proofErr w:type="gramStart"/>
      <w:r w:rsidRPr="007D5C3F">
        <w:rPr>
          <w:rFonts w:ascii="Times New Roman" w:hAnsi="Times New Roman" w:cs="Times New Roman"/>
          <w:sz w:val="26"/>
          <w:szCs w:val="26"/>
          <w:lang w:val="pt-BR" w:eastAsia="vi-VN"/>
        </w:rPr>
        <w:t>thoại:…</w:t>
      </w:r>
      <w:proofErr w:type="gramEnd"/>
      <w:r w:rsidRPr="007D5C3F">
        <w:rPr>
          <w:rFonts w:ascii="Times New Roman" w:hAnsi="Times New Roman" w:cs="Times New Roman"/>
          <w:sz w:val="26"/>
          <w:szCs w:val="26"/>
          <w:lang w:val="pt-BR" w:eastAsia="vi-VN"/>
        </w:rPr>
        <w:t>……….. </w:t>
      </w:r>
      <w:proofErr w:type="gramStart"/>
      <w:r w:rsidRPr="007D5C3F">
        <w:rPr>
          <w:rFonts w:ascii="Times New Roman" w:hAnsi="Times New Roman" w:cs="Times New Roman"/>
          <w:sz w:val="26"/>
          <w:szCs w:val="26"/>
          <w:lang w:val="pt-BR" w:eastAsia="vi-VN"/>
        </w:rPr>
        <w:t>Fax:…</w:t>
      </w:r>
      <w:proofErr w:type="gramEnd"/>
      <w:r w:rsidRPr="007D5C3F">
        <w:rPr>
          <w:rFonts w:ascii="Times New Roman" w:hAnsi="Times New Roman" w:cs="Times New Roman"/>
          <w:sz w:val="26"/>
          <w:szCs w:val="26"/>
          <w:lang w:val="pt-BR" w:eastAsia="vi-VN"/>
        </w:rPr>
        <w:t>……………… E-mail: .................................</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7D5C3F">
        <w:rPr>
          <w:rFonts w:ascii="Times New Roman" w:hAnsi="Times New Roman" w:cs="Times New Roman"/>
          <w:sz w:val="26"/>
          <w:szCs w:val="26"/>
          <w:lang w:val="pt-BR" w:eastAsia="vi-VN"/>
        </w:rPr>
        <w:t>3. </w:t>
      </w:r>
      <w:proofErr w:type="spellStart"/>
      <w:r w:rsidRPr="007D5C3F">
        <w:rPr>
          <w:rFonts w:ascii="Times New Roman" w:hAnsi="Times New Roman" w:cs="Times New Roman"/>
          <w:sz w:val="26"/>
          <w:szCs w:val="26"/>
          <w:lang w:val="pt-BR" w:eastAsia="vi-VN"/>
        </w:rPr>
        <w:t>Đã</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được</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cấp</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Giấy</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chứng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nhận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đủ</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điều</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kiện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hoạt</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động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dịch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vụ</w:t>
      </w:r>
      <w:proofErr w:type="spellEnd"/>
      <w:r w:rsidRPr="007D5C3F">
        <w:rPr>
          <w:rFonts w:ascii="Times New Roman" w:hAnsi="Times New Roman" w:cs="Times New Roman"/>
          <w:sz w:val="26"/>
          <w:szCs w:val="26"/>
          <w:lang w:val="pt-BR" w:eastAsia="vi-VN"/>
        </w:rPr>
        <w:t> </w:t>
      </w:r>
      <w:proofErr w:type="spellStart"/>
      <w:r w:rsidRPr="007D5C3F">
        <w:rPr>
          <w:rFonts w:ascii="Times New Roman" w:hAnsi="Times New Roman" w:cs="Times New Roman"/>
          <w:sz w:val="26"/>
          <w:szCs w:val="26"/>
          <w:lang w:val="pt-BR" w:eastAsia="vi-VN"/>
        </w:rPr>
        <w:t>đánh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giá</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công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nghệ</w:t>
      </w:r>
      <w:proofErr w:type="spellEnd"/>
      <w:r w:rsidRPr="007D5C3F">
        <w:rPr>
          <w:rFonts w:ascii="Times New Roman" w:hAnsi="Times New Roman" w:cs="Times New Roman"/>
          <w:sz w:val="26"/>
          <w:szCs w:val="26"/>
          <w:lang w:val="pt-BR" w:eastAsia="vi-VN"/>
        </w:rPr>
        <w:t xml:space="preserve"> </w:t>
      </w:r>
      <w:proofErr w:type="spellStart"/>
      <w:proofErr w:type="gramStart"/>
      <w:r w:rsidRPr="007D5C3F">
        <w:rPr>
          <w:rFonts w:ascii="Times New Roman" w:hAnsi="Times New Roman" w:cs="Times New Roman"/>
          <w:sz w:val="26"/>
          <w:szCs w:val="26"/>
          <w:lang w:val="pt-BR" w:eastAsia="vi-VN"/>
        </w:rPr>
        <w:t>số</w:t>
      </w:r>
      <w:proofErr w:type="spellEnd"/>
      <w:r w:rsidRPr="007D5C3F">
        <w:rPr>
          <w:rFonts w:ascii="Times New Roman" w:hAnsi="Times New Roman" w:cs="Times New Roman"/>
          <w:sz w:val="26"/>
          <w:szCs w:val="26"/>
          <w:lang w:val="pt-BR" w:eastAsia="vi-VN"/>
        </w:rPr>
        <w:t>:…</w:t>
      </w:r>
      <w:proofErr w:type="gramEnd"/>
      <w:r w:rsidRPr="007D5C3F">
        <w:rPr>
          <w:rFonts w:ascii="Times New Roman" w:hAnsi="Times New Roman" w:cs="Times New Roman"/>
          <w:sz w:val="26"/>
          <w:szCs w:val="26"/>
          <w:lang w:val="pt-BR" w:eastAsia="vi-VN"/>
        </w:rPr>
        <w:t>……………. </w:t>
      </w:r>
      <w:proofErr w:type="spellStart"/>
      <w:r w:rsidRPr="007D5C3F">
        <w:rPr>
          <w:rFonts w:ascii="Times New Roman" w:hAnsi="Times New Roman" w:cs="Times New Roman"/>
          <w:sz w:val="26"/>
          <w:szCs w:val="26"/>
          <w:lang w:val="pt-BR" w:eastAsia="vi-VN"/>
        </w:rPr>
        <w:t>ngày</w:t>
      </w:r>
      <w:proofErr w:type="spellEnd"/>
      <w:r w:rsidRPr="007D5C3F">
        <w:rPr>
          <w:rFonts w:ascii="Times New Roman" w:hAnsi="Times New Roman" w:cs="Times New Roman"/>
          <w:sz w:val="26"/>
          <w:szCs w:val="26"/>
          <w:lang w:val="pt-BR" w:eastAsia="vi-VN"/>
        </w:rPr>
        <w:t xml:space="preserve"> …/…/20.... </w:t>
      </w:r>
      <w:proofErr w:type="spellStart"/>
      <w:r w:rsidRPr="007D5C3F">
        <w:rPr>
          <w:rFonts w:ascii="Times New Roman" w:hAnsi="Times New Roman" w:cs="Times New Roman"/>
          <w:sz w:val="26"/>
          <w:szCs w:val="26"/>
          <w:lang w:val="pt-BR" w:eastAsia="vi-VN"/>
        </w:rPr>
        <w:t>của</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tên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cơ</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quan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cấp</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Giấy</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chứng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nhận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đối</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với</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ngành</w:t>
      </w:r>
      <w:proofErr w:type="spellEnd"/>
      <w:r w:rsidRPr="007D5C3F">
        <w:rPr>
          <w:rFonts w:ascii="Times New Roman" w:hAnsi="Times New Roman" w:cs="Times New Roman"/>
          <w:sz w:val="26"/>
          <w:szCs w:val="26"/>
          <w:lang w:val="pt-BR" w:eastAsia="vi-VN"/>
        </w:rPr>
        <w:t>………</w:t>
      </w:r>
      <w:proofErr w:type="gramStart"/>
      <w:r w:rsidRPr="007D5C3F">
        <w:rPr>
          <w:rFonts w:ascii="Times New Roman" w:hAnsi="Times New Roman" w:cs="Times New Roman"/>
          <w:sz w:val="26"/>
          <w:szCs w:val="26"/>
          <w:lang w:val="pt-BR" w:eastAsia="vi-VN"/>
        </w:rPr>
        <w:t>…..</w:t>
      </w:r>
      <w:proofErr w:type="gramEnd"/>
      <w:r w:rsidRPr="007D5C3F">
        <w:rPr>
          <w:rStyle w:val="FootnoteReference"/>
          <w:rFonts w:ascii="Times New Roman" w:hAnsi="Times New Roman" w:cs="Times New Roman"/>
          <w:sz w:val="26"/>
          <w:szCs w:val="26"/>
          <w:lang w:eastAsia="vi-VN"/>
        </w:rPr>
        <w:footnoteReference w:id="4"/>
      </w:r>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trong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lĩnh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vực</w:t>
      </w:r>
      <w:proofErr w:type="spellEnd"/>
      <w:r w:rsidRPr="007D5C3F">
        <w:rPr>
          <w:rFonts w:ascii="Times New Roman" w:hAnsi="Times New Roman" w:cs="Times New Roman"/>
          <w:sz w:val="26"/>
          <w:szCs w:val="26"/>
          <w:lang w:val="pt-BR" w:eastAsia="vi-VN"/>
        </w:rPr>
        <w:t> …………………..</w:t>
      </w:r>
      <w:r w:rsidRPr="007D5C3F">
        <w:rPr>
          <w:rStyle w:val="FootnoteReference"/>
          <w:rFonts w:ascii="Times New Roman" w:hAnsi="Times New Roman" w:cs="Times New Roman"/>
          <w:sz w:val="26"/>
          <w:szCs w:val="26"/>
          <w:lang w:eastAsia="vi-VN"/>
        </w:rPr>
        <w:footnoteReference w:id="5"/>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7D5C3F">
        <w:rPr>
          <w:rFonts w:ascii="Times New Roman" w:hAnsi="Times New Roman" w:cs="Times New Roman"/>
          <w:sz w:val="26"/>
          <w:szCs w:val="26"/>
          <w:lang w:val="pt-BR" w:eastAsia="vi-VN"/>
        </w:rPr>
        <w:t>4. </w:t>
      </w:r>
      <w:proofErr w:type="spellStart"/>
      <w:r w:rsidRPr="007D5C3F">
        <w:rPr>
          <w:rFonts w:ascii="Times New Roman" w:hAnsi="Times New Roman" w:cs="Times New Roman"/>
          <w:sz w:val="26"/>
          <w:szCs w:val="26"/>
          <w:lang w:val="pt-BR" w:eastAsia="vi-VN"/>
        </w:rPr>
        <w:t>Lý</w:t>
      </w:r>
      <w:proofErr w:type="spellEnd"/>
      <w:r w:rsidRPr="007D5C3F">
        <w:rPr>
          <w:rFonts w:ascii="Times New Roman" w:hAnsi="Times New Roman" w:cs="Times New Roman"/>
          <w:sz w:val="26"/>
          <w:szCs w:val="26"/>
          <w:lang w:val="pt-BR" w:eastAsia="vi-VN"/>
        </w:rPr>
        <w:t xml:space="preserve"> do </w:t>
      </w:r>
      <w:proofErr w:type="spellStart"/>
      <w:r w:rsidRPr="007D5C3F">
        <w:rPr>
          <w:rFonts w:ascii="Times New Roman" w:hAnsi="Times New Roman" w:cs="Times New Roman"/>
          <w:sz w:val="26"/>
          <w:szCs w:val="26"/>
          <w:lang w:val="pt-BR" w:eastAsia="vi-VN"/>
        </w:rPr>
        <w:t>đề</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nghị</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cấp</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lại</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Giấy</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chứng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nhận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đủ</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điều</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kiện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hoạt</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động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dịch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vụ</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đánh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giá</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công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nghệ</w:t>
      </w:r>
      <w:proofErr w:type="spellEnd"/>
      <w:r w:rsidRPr="007D5C3F">
        <w:rPr>
          <w:rFonts w:ascii="Times New Roman" w:hAnsi="Times New Roman" w:cs="Times New Roman"/>
          <w:sz w:val="26"/>
          <w:szCs w:val="26"/>
          <w:lang w:val="pt-BR" w:eastAsia="vi-VN"/>
        </w:rPr>
        <w:t>: …………………………………………………...</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7D5C3F">
        <w:rPr>
          <w:rFonts w:ascii="Times New Roman" w:hAnsi="Times New Roman" w:cs="Times New Roman"/>
          <w:sz w:val="26"/>
          <w:szCs w:val="26"/>
          <w:lang w:val="pt-BR" w:eastAsia="vi-VN"/>
        </w:rPr>
        <w:t>5. </w:t>
      </w:r>
      <w:proofErr w:type="spellStart"/>
      <w:r w:rsidRPr="007D5C3F">
        <w:rPr>
          <w:rFonts w:ascii="Times New Roman" w:hAnsi="Times New Roman" w:cs="Times New Roman"/>
          <w:sz w:val="26"/>
          <w:szCs w:val="26"/>
          <w:lang w:val="pt-BR" w:eastAsia="vi-VN"/>
        </w:rPr>
        <w:t>Hồ</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sơ</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kèm</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theo</w:t>
      </w:r>
      <w:proofErr w:type="spellEnd"/>
      <w:r w:rsidRPr="007D5C3F">
        <w:rPr>
          <w:rFonts w:ascii="Times New Roman" w:hAnsi="Times New Roman" w:cs="Times New Roman"/>
          <w:sz w:val="26"/>
          <w:szCs w:val="26"/>
          <w:lang w:val="pt-BR" w:eastAsia="vi-VN"/>
        </w:rPr>
        <w:t>:</w:t>
      </w:r>
    </w:p>
    <w:p w:rsidR="00DC7070" w:rsidRPr="007D5C3F" w:rsidRDefault="00DC7070" w:rsidP="00DC7070">
      <w:pPr>
        <w:shd w:val="clear" w:color="auto" w:fill="FFFFFF"/>
        <w:spacing w:before="120" w:after="120" w:line="360" w:lineRule="exact"/>
        <w:ind w:firstLine="567"/>
        <w:rPr>
          <w:rFonts w:ascii="Times New Roman" w:hAnsi="Times New Roman" w:cs="Times New Roman"/>
          <w:sz w:val="26"/>
          <w:szCs w:val="26"/>
          <w:lang w:val="pt-BR" w:eastAsia="vi-VN"/>
        </w:rPr>
      </w:pPr>
      <w:r w:rsidRPr="007D5C3F">
        <w:rPr>
          <w:rFonts w:ascii="Times New Roman" w:hAnsi="Times New Roman" w:cs="Times New Roman"/>
          <w:sz w:val="26"/>
          <w:szCs w:val="26"/>
          <w:lang w:val="pt-BR" w:eastAsia="vi-VN"/>
        </w:rPr>
        <w:t>- ……………………………………………………………………………</w:t>
      </w:r>
    </w:p>
    <w:p w:rsidR="00DC7070" w:rsidRPr="007D5C3F" w:rsidRDefault="00DC7070" w:rsidP="00DC7070">
      <w:pPr>
        <w:shd w:val="clear" w:color="auto" w:fill="FFFFFF"/>
        <w:spacing w:before="120" w:after="120" w:line="360" w:lineRule="exact"/>
        <w:ind w:firstLine="567"/>
        <w:rPr>
          <w:rFonts w:ascii="Times New Roman" w:hAnsi="Times New Roman" w:cs="Times New Roman"/>
          <w:sz w:val="26"/>
          <w:szCs w:val="26"/>
          <w:lang w:val="pt-BR" w:eastAsia="vi-VN"/>
        </w:rPr>
      </w:pPr>
      <w:r w:rsidRPr="007D5C3F">
        <w:rPr>
          <w:rFonts w:ascii="Times New Roman" w:hAnsi="Times New Roman" w:cs="Times New Roman"/>
          <w:sz w:val="26"/>
          <w:szCs w:val="26"/>
          <w:lang w:val="pt-BR" w:eastAsia="vi-VN"/>
        </w:rPr>
        <w:t>- ……………………………………………………………………………</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val="pt-BR" w:eastAsia="vi-VN"/>
        </w:rPr>
      </w:pPr>
      <w:proofErr w:type="spellStart"/>
      <w:r w:rsidRPr="007D5C3F">
        <w:rPr>
          <w:rFonts w:ascii="Times New Roman" w:hAnsi="Times New Roman" w:cs="Times New Roman"/>
          <w:sz w:val="26"/>
          <w:szCs w:val="26"/>
          <w:lang w:val="pt-BR" w:eastAsia="vi-VN"/>
        </w:rPr>
        <w:t>Đề</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nghị</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tên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cơ</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quan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cấp</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Giấy</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chứng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nhận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xem</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xét</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cấp</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lại</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Giấy</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chứng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nhận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đủ</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điều</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kiện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hoạt</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động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dịch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vụ</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đánh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giá</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công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nghệ</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cho</w:t>
      </w:r>
      <w:proofErr w:type="spellEnd"/>
      <w:r w:rsidRPr="007D5C3F">
        <w:rPr>
          <w:rFonts w:ascii="Times New Roman" w:hAnsi="Times New Roman" w:cs="Times New Roman"/>
          <w:sz w:val="26"/>
          <w:szCs w:val="26"/>
          <w:lang w:val="pt-BR" w:eastAsia="vi-VN"/>
        </w:rPr>
        <w:t>...........(</w:t>
      </w:r>
      <w:proofErr w:type="spellStart"/>
      <w:r w:rsidRPr="007D5C3F">
        <w:rPr>
          <w:rFonts w:ascii="Times New Roman" w:hAnsi="Times New Roman" w:cs="Times New Roman"/>
          <w:sz w:val="26"/>
          <w:szCs w:val="26"/>
          <w:lang w:val="pt-BR" w:eastAsia="vi-VN"/>
        </w:rPr>
        <w:t>tên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tổ</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chức</w:t>
      </w:r>
      <w:proofErr w:type="spellEnd"/>
      <w:r w:rsidRPr="007D5C3F">
        <w:rPr>
          <w:rFonts w:ascii="Times New Roman" w:hAnsi="Times New Roman" w:cs="Times New Roman"/>
          <w:sz w:val="26"/>
          <w:szCs w:val="26"/>
          <w:lang w:val="pt-BR" w:eastAsia="vi-VN"/>
        </w:rPr>
        <w:t>).</w:t>
      </w:r>
    </w:p>
    <w:p w:rsidR="00DC7070" w:rsidRPr="007D5C3F" w:rsidRDefault="00DC7070" w:rsidP="00DC7070">
      <w:pPr>
        <w:shd w:val="clear" w:color="auto" w:fill="FFFFFF"/>
        <w:spacing w:before="120" w:after="120" w:line="360" w:lineRule="exact"/>
        <w:ind w:firstLine="567"/>
        <w:jc w:val="both"/>
        <w:rPr>
          <w:rFonts w:ascii="Times New Roman" w:hAnsi="Times New Roman" w:cs="Times New Roman"/>
          <w:sz w:val="26"/>
          <w:szCs w:val="26"/>
          <w:lang w:val="pt-BR" w:eastAsia="vi-VN"/>
        </w:rPr>
      </w:pPr>
      <w:proofErr w:type="spellStart"/>
      <w:r w:rsidRPr="007D5C3F">
        <w:rPr>
          <w:rFonts w:ascii="Times New Roman" w:hAnsi="Times New Roman" w:cs="Times New Roman"/>
          <w:sz w:val="26"/>
          <w:szCs w:val="26"/>
          <w:lang w:val="pt-BR" w:eastAsia="vi-VN"/>
        </w:rPr>
        <w:t>Chúng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tôi</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cam</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kết</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sẽ</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thực</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hiện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đầy</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đủ</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các</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quy</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định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của</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pháp</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luật</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trong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lĩnh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vực</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dịch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vụ</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đánh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giá</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công</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nghệ</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các</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quy</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định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có</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liên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quan</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của</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pháp</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luật</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và</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chịu</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trách</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nhiệm</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trước</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pháp</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luật</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về</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các</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khai</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báo</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nói</w:t>
      </w:r>
      <w:proofErr w:type="spellEnd"/>
      <w:r w:rsidRPr="007D5C3F">
        <w:rPr>
          <w:rFonts w:ascii="Times New Roman" w:hAnsi="Times New Roman" w:cs="Times New Roman"/>
          <w:sz w:val="26"/>
          <w:szCs w:val="26"/>
          <w:lang w:val="pt-BR" w:eastAsia="vi-VN"/>
        </w:rPr>
        <w:t xml:space="preserve"> </w:t>
      </w:r>
      <w:proofErr w:type="spellStart"/>
      <w:r w:rsidRPr="007D5C3F">
        <w:rPr>
          <w:rFonts w:ascii="Times New Roman" w:hAnsi="Times New Roman" w:cs="Times New Roman"/>
          <w:sz w:val="26"/>
          <w:szCs w:val="26"/>
          <w:lang w:val="pt-BR" w:eastAsia="vi-VN"/>
        </w:rPr>
        <w:t>trên</w:t>
      </w:r>
      <w:proofErr w:type="spellEnd"/>
      <w:r w:rsidRPr="007D5C3F">
        <w:rPr>
          <w:rFonts w:ascii="Times New Roman" w:hAnsi="Times New Roman" w:cs="Times New Roman"/>
          <w:sz w:val="26"/>
          <w:szCs w:val="26"/>
          <w:lang w:val="pt-BR" w:eastAsia="vi-VN"/>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7D5C3F" w:rsidRPr="007D5C3F" w:rsidTr="003A32CE">
        <w:trPr>
          <w:tblCellSpacing w:w="0" w:type="dxa"/>
        </w:trPr>
        <w:tc>
          <w:tcPr>
            <w:tcW w:w="4428" w:type="dxa"/>
            <w:shd w:val="clear" w:color="auto" w:fill="FFFFFF"/>
            <w:tcMar>
              <w:top w:w="0" w:type="dxa"/>
              <w:left w:w="108" w:type="dxa"/>
              <w:bottom w:w="0" w:type="dxa"/>
              <w:right w:w="108" w:type="dxa"/>
            </w:tcMar>
            <w:hideMark/>
          </w:tcPr>
          <w:p w:rsidR="00DC7070" w:rsidRPr="007D5C3F" w:rsidRDefault="00DC7070" w:rsidP="003A32CE">
            <w:pPr>
              <w:spacing w:before="120" w:after="120" w:line="360" w:lineRule="exact"/>
              <w:rPr>
                <w:rFonts w:ascii="Times New Roman" w:hAnsi="Times New Roman" w:cs="Times New Roman"/>
                <w:sz w:val="26"/>
                <w:szCs w:val="26"/>
                <w:lang w:val="pt-BR" w:eastAsia="vi-VN"/>
              </w:rPr>
            </w:pPr>
            <w:r w:rsidRPr="007D5C3F">
              <w:rPr>
                <w:rFonts w:ascii="Times New Roman" w:hAnsi="Times New Roman" w:cs="Times New Roman"/>
                <w:sz w:val="26"/>
                <w:szCs w:val="26"/>
                <w:lang w:val="pt-BR" w:eastAsia="vi-VN"/>
              </w:rPr>
              <w:t>  </w:t>
            </w:r>
          </w:p>
        </w:tc>
        <w:tc>
          <w:tcPr>
            <w:tcW w:w="4428" w:type="dxa"/>
            <w:shd w:val="clear" w:color="auto" w:fill="FFFFFF"/>
            <w:tcMar>
              <w:top w:w="0" w:type="dxa"/>
              <w:left w:w="108" w:type="dxa"/>
              <w:bottom w:w="0" w:type="dxa"/>
              <w:right w:w="108" w:type="dxa"/>
            </w:tcMar>
            <w:hideMark/>
          </w:tcPr>
          <w:p w:rsidR="00DC7070" w:rsidRPr="007D5C3F" w:rsidRDefault="00DC7070" w:rsidP="003A32CE">
            <w:pPr>
              <w:spacing w:before="120" w:after="120" w:line="360" w:lineRule="exact"/>
              <w:jc w:val="center"/>
              <w:rPr>
                <w:rFonts w:ascii="Times New Roman" w:hAnsi="Times New Roman" w:cs="Times New Roman"/>
                <w:sz w:val="26"/>
                <w:szCs w:val="26"/>
                <w:lang w:val="pt-BR" w:eastAsia="vi-VN"/>
              </w:rPr>
            </w:pPr>
            <w:r w:rsidRPr="007D5C3F">
              <w:rPr>
                <w:rFonts w:ascii="Times New Roman" w:hAnsi="Times New Roman" w:cs="Times New Roman"/>
                <w:b/>
                <w:bCs/>
                <w:sz w:val="26"/>
                <w:szCs w:val="26"/>
                <w:lang w:val="pt-BR" w:eastAsia="vi-VN"/>
              </w:rPr>
              <w:t>LÃNH ĐẠO TỔ CHỨC</w:t>
            </w:r>
            <w:r w:rsidRPr="007D5C3F">
              <w:rPr>
                <w:rFonts w:ascii="Times New Roman" w:hAnsi="Times New Roman" w:cs="Times New Roman"/>
                <w:b/>
                <w:bCs/>
                <w:sz w:val="26"/>
                <w:szCs w:val="26"/>
                <w:lang w:val="pt-BR" w:eastAsia="vi-VN"/>
              </w:rPr>
              <w:br/>
            </w:r>
            <w:r w:rsidRPr="007D5C3F">
              <w:rPr>
                <w:rFonts w:ascii="Times New Roman" w:hAnsi="Times New Roman" w:cs="Times New Roman"/>
                <w:i/>
                <w:iCs/>
                <w:sz w:val="26"/>
                <w:szCs w:val="26"/>
                <w:lang w:val="pt-BR" w:eastAsia="vi-VN"/>
              </w:rPr>
              <w:t>(</w:t>
            </w:r>
            <w:proofErr w:type="spellStart"/>
            <w:r w:rsidRPr="007D5C3F">
              <w:rPr>
                <w:rFonts w:ascii="Times New Roman" w:hAnsi="Times New Roman" w:cs="Times New Roman"/>
                <w:i/>
                <w:iCs/>
                <w:sz w:val="26"/>
                <w:szCs w:val="26"/>
                <w:lang w:val="pt-BR" w:eastAsia="vi-VN"/>
              </w:rPr>
              <w:t>Ký</w:t>
            </w:r>
            <w:proofErr w:type="spellEnd"/>
            <w:r w:rsidRPr="007D5C3F">
              <w:rPr>
                <w:rFonts w:ascii="Times New Roman" w:hAnsi="Times New Roman" w:cs="Times New Roman"/>
                <w:i/>
                <w:iCs/>
                <w:sz w:val="26"/>
                <w:szCs w:val="26"/>
                <w:lang w:val="pt-BR" w:eastAsia="vi-VN"/>
              </w:rPr>
              <w:t xml:space="preserve"> </w:t>
            </w:r>
            <w:proofErr w:type="spellStart"/>
            <w:r w:rsidRPr="007D5C3F">
              <w:rPr>
                <w:rFonts w:ascii="Times New Roman" w:hAnsi="Times New Roman" w:cs="Times New Roman"/>
                <w:i/>
                <w:iCs/>
                <w:sz w:val="26"/>
                <w:szCs w:val="26"/>
                <w:lang w:val="pt-BR" w:eastAsia="vi-VN"/>
              </w:rPr>
              <w:t>tên</w:t>
            </w:r>
            <w:proofErr w:type="spellEnd"/>
            <w:r w:rsidRPr="007D5C3F">
              <w:rPr>
                <w:rFonts w:ascii="Times New Roman" w:hAnsi="Times New Roman" w:cs="Times New Roman"/>
                <w:i/>
                <w:iCs/>
                <w:sz w:val="26"/>
                <w:szCs w:val="26"/>
                <w:lang w:val="pt-BR" w:eastAsia="vi-VN"/>
              </w:rPr>
              <w:t xml:space="preserve">, </w:t>
            </w:r>
            <w:proofErr w:type="spellStart"/>
            <w:r w:rsidRPr="007D5C3F">
              <w:rPr>
                <w:rFonts w:ascii="Times New Roman" w:hAnsi="Times New Roman" w:cs="Times New Roman"/>
                <w:i/>
                <w:iCs/>
                <w:sz w:val="26"/>
                <w:szCs w:val="26"/>
                <w:lang w:val="pt-BR" w:eastAsia="vi-VN"/>
              </w:rPr>
              <w:t>đóng</w:t>
            </w:r>
            <w:proofErr w:type="spellEnd"/>
            <w:r w:rsidRPr="007D5C3F">
              <w:rPr>
                <w:rFonts w:ascii="Times New Roman" w:hAnsi="Times New Roman" w:cs="Times New Roman"/>
                <w:i/>
                <w:iCs/>
                <w:sz w:val="26"/>
                <w:szCs w:val="26"/>
                <w:lang w:val="pt-BR" w:eastAsia="vi-VN"/>
              </w:rPr>
              <w:t xml:space="preserve"> </w:t>
            </w:r>
            <w:proofErr w:type="spellStart"/>
            <w:r w:rsidRPr="007D5C3F">
              <w:rPr>
                <w:rFonts w:ascii="Times New Roman" w:hAnsi="Times New Roman" w:cs="Times New Roman"/>
                <w:i/>
                <w:iCs/>
                <w:sz w:val="26"/>
                <w:szCs w:val="26"/>
                <w:lang w:val="pt-BR" w:eastAsia="vi-VN"/>
              </w:rPr>
              <w:t>dấu</w:t>
            </w:r>
            <w:proofErr w:type="spellEnd"/>
            <w:r w:rsidRPr="007D5C3F">
              <w:rPr>
                <w:rFonts w:ascii="Times New Roman" w:hAnsi="Times New Roman" w:cs="Times New Roman"/>
                <w:i/>
                <w:iCs/>
                <w:sz w:val="26"/>
                <w:szCs w:val="26"/>
                <w:lang w:val="pt-BR" w:eastAsia="vi-VN"/>
              </w:rPr>
              <w:t>)</w:t>
            </w:r>
          </w:p>
        </w:tc>
      </w:tr>
    </w:tbl>
    <w:p w:rsidR="004A615F" w:rsidRPr="007D5C3F" w:rsidRDefault="004A615F" w:rsidP="00DC7070">
      <w:pPr>
        <w:tabs>
          <w:tab w:val="left" w:pos="540"/>
        </w:tabs>
        <w:rPr>
          <w:rFonts w:ascii="Times New Roman" w:hAnsi="Times New Roman" w:cs="Times New Roman"/>
          <w:sz w:val="26"/>
          <w:szCs w:val="26"/>
        </w:rPr>
      </w:pPr>
    </w:p>
    <w:sectPr w:rsidR="004A615F" w:rsidRPr="007D5C3F"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2117B" w:rsidRDefault="0002117B">
      <w:r>
        <w:separator/>
      </w:r>
    </w:p>
  </w:endnote>
  <w:endnote w:type="continuationSeparator" w:id="0">
    <w:p w:rsidR="0002117B" w:rsidRDefault="0002117B">
      <w:r>
        <w:continuationSeparator/>
      </w:r>
    </w:p>
  </w:endnote>
  <w:endnote w:type="continuationNotice" w:id="1">
    <w:p w:rsidR="0002117B" w:rsidRDefault="00021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2117B" w:rsidRDefault="0002117B">
      <w:r>
        <w:separator/>
      </w:r>
    </w:p>
  </w:footnote>
  <w:footnote w:type="continuationSeparator" w:id="0">
    <w:p w:rsidR="0002117B" w:rsidRDefault="0002117B">
      <w:r>
        <w:continuationSeparator/>
      </w:r>
    </w:p>
  </w:footnote>
  <w:footnote w:type="continuationNotice" w:id="1">
    <w:p w:rsidR="0002117B" w:rsidRDefault="0002117B"/>
  </w:footnote>
  <w:footnote w:id="2">
    <w:p w:rsidR="00DC7070" w:rsidRPr="00460FF7" w:rsidRDefault="00DC7070" w:rsidP="00DC7070">
      <w:pPr>
        <w:pStyle w:val="FootnoteText"/>
        <w:spacing w:before="60"/>
        <w:ind w:firstLine="567"/>
        <w:jc w:val="both"/>
        <w:rPr>
          <w:rFonts w:ascii="Times New Roman" w:hAnsi="Times New Roman" w:cs="Times New Roman"/>
          <w:sz w:val="18"/>
          <w:szCs w:val="18"/>
          <w:lang w:val="pt-BR"/>
        </w:rPr>
      </w:pPr>
      <w:r w:rsidRPr="00460FF7">
        <w:rPr>
          <w:rStyle w:val="FootnoteReference"/>
          <w:rFonts w:ascii="Times New Roman" w:hAnsi="Times New Roman" w:cs="Times New Roman"/>
          <w:sz w:val="18"/>
          <w:szCs w:val="18"/>
        </w:rPr>
        <w:footnoteRef/>
      </w:r>
      <w:r w:rsidRPr="00460FF7">
        <w:rPr>
          <w:rFonts w:ascii="Times New Roman" w:hAnsi="Times New Roman" w:cs="Times New Roman"/>
          <w:sz w:val="18"/>
          <w:szCs w:val="18"/>
          <w:lang w:val="pt-BR"/>
        </w:rPr>
        <w:t xml:space="preserve"> </w:t>
      </w:r>
      <w:r w:rsidRPr="00460FF7">
        <w:rPr>
          <w:rFonts w:ascii="Times New Roman" w:hAnsi="Times New Roman" w:cs="Times New Roman"/>
          <w:color w:val="000000"/>
          <w:sz w:val="18"/>
          <w:szCs w:val="18"/>
          <w:lang w:val="pt-BR" w:eastAsia="vi-VN"/>
        </w:rPr>
        <w:t>Ghi theo ngành (ví dụ: ngành y tế, xây dựng, công thương, giao thông vận tải...).</w:t>
      </w:r>
    </w:p>
  </w:footnote>
  <w:footnote w:id="3">
    <w:p w:rsidR="00DC7070" w:rsidRPr="00460FF7" w:rsidRDefault="00DC7070" w:rsidP="00DC7070">
      <w:pPr>
        <w:shd w:val="clear" w:color="auto" w:fill="FFFFFF"/>
        <w:spacing w:before="60" w:line="234" w:lineRule="atLeast"/>
        <w:ind w:firstLine="567"/>
        <w:jc w:val="both"/>
        <w:rPr>
          <w:rFonts w:ascii="Times New Roman" w:hAnsi="Times New Roman" w:cs="Times New Roman"/>
          <w:color w:val="000000"/>
          <w:sz w:val="18"/>
          <w:szCs w:val="18"/>
          <w:lang w:val="pt-BR" w:eastAsia="vi-VN"/>
        </w:rPr>
      </w:pPr>
      <w:r w:rsidRPr="00460FF7">
        <w:rPr>
          <w:rStyle w:val="FootnoteReference"/>
          <w:rFonts w:ascii="Times New Roman" w:hAnsi="Times New Roman" w:cs="Times New Roman"/>
          <w:sz w:val="18"/>
          <w:szCs w:val="18"/>
        </w:rPr>
        <w:footnoteRef/>
      </w:r>
      <w:r w:rsidRPr="00460FF7">
        <w:rPr>
          <w:rFonts w:ascii="Times New Roman" w:hAnsi="Times New Roman" w:cs="Times New Roman"/>
          <w:sz w:val="18"/>
          <w:szCs w:val="18"/>
          <w:lang w:val="pt-BR"/>
        </w:rPr>
        <w:t xml:space="preserve"> </w:t>
      </w:r>
      <w:r w:rsidRPr="00460FF7">
        <w:rPr>
          <w:rFonts w:ascii="Times New Roman" w:hAnsi="Times New Roman" w:cs="Times New Roman"/>
          <w:color w:val="000000"/>
          <w:sz w:val="18"/>
          <w:szCs w:val="18"/>
          <w:lang w:val="pt-BR" w:eastAsia="vi-VN"/>
        </w:rPr>
        <w:t>Cách ghi như sau: Hóa học/Sinh học/Cơ lý/Dược phẩm/Điện-điện tử/Vật liệu xây dựng/An toàn sinh học,…). Trường hợp số liệu nhiều thì cơ quan cấp Giấy chứng nhận lập thành Phụ lục kèm theo.</w:t>
      </w:r>
    </w:p>
    <w:p w:rsidR="00DC7070" w:rsidRPr="00460FF7" w:rsidRDefault="00DC7070" w:rsidP="00DC7070">
      <w:pPr>
        <w:pStyle w:val="FootnoteText"/>
        <w:rPr>
          <w:rFonts w:ascii="Times New Roman" w:hAnsi="Times New Roman" w:cs="Times New Roman"/>
          <w:sz w:val="18"/>
          <w:szCs w:val="18"/>
          <w:lang w:val="pt-BR"/>
        </w:rPr>
      </w:pPr>
    </w:p>
  </w:footnote>
  <w:footnote w:id="4">
    <w:p w:rsidR="00DC7070" w:rsidRPr="00460FF7" w:rsidRDefault="00DC7070" w:rsidP="00DC7070">
      <w:pPr>
        <w:pStyle w:val="FootnoteText"/>
        <w:spacing w:before="60"/>
        <w:ind w:firstLine="567"/>
        <w:jc w:val="both"/>
        <w:rPr>
          <w:rFonts w:ascii="Times New Roman" w:hAnsi="Times New Roman" w:cs="Times New Roman"/>
          <w:color w:val="000000"/>
          <w:sz w:val="18"/>
          <w:szCs w:val="18"/>
          <w:lang w:val="pt-BR" w:eastAsia="vi-VN"/>
        </w:rPr>
      </w:pPr>
      <w:r w:rsidRPr="00460FF7">
        <w:rPr>
          <w:rStyle w:val="FootnoteReference"/>
          <w:rFonts w:ascii="Times New Roman" w:hAnsi="Times New Roman" w:cs="Times New Roman"/>
          <w:sz w:val="18"/>
          <w:szCs w:val="18"/>
        </w:rPr>
        <w:footnoteRef/>
      </w:r>
      <w:r w:rsidRPr="00460FF7">
        <w:rPr>
          <w:rFonts w:ascii="Times New Roman" w:hAnsi="Times New Roman" w:cs="Times New Roman"/>
          <w:color w:val="000000"/>
          <w:sz w:val="18"/>
          <w:szCs w:val="18"/>
          <w:lang w:val="pt-BR" w:eastAsia="vi-VN"/>
        </w:rPr>
        <w:t xml:space="preserve"> Ghi theo ngành (ví dụ: ngành y tế, xây dựng, công thương, giao thông vận tải...).</w:t>
      </w:r>
    </w:p>
  </w:footnote>
  <w:footnote w:id="5">
    <w:p w:rsidR="00DC7070" w:rsidRPr="00460FF7" w:rsidRDefault="00DC7070" w:rsidP="00DC7070">
      <w:pPr>
        <w:pStyle w:val="FootnoteText"/>
        <w:spacing w:before="60"/>
        <w:ind w:firstLine="567"/>
        <w:jc w:val="both"/>
        <w:rPr>
          <w:rFonts w:ascii="Times New Roman" w:hAnsi="Times New Roman" w:cs="Times New Roman"/>
          <w:color w:val="000000"/>
          <w:sz w:val="18"/>
          <w:szCs w:val="18"/>
          <w:lang w:val="pt-BR" w:eastAsia="vi-VN"/>
        </w:rPr>
      </w:pPr>
      <w:r w:rsidRPr="00460FF7">
        <w:rPr>
          <w:rStyle w:val="FootnoteReference"/>
          <w:rFonts w:ascii="Times New Roman" w:hAnsi="Times New Roman" w:cs="Times New Roman"/>
          <w:sz w:val="18"/>
          <w:szCs w:val="18"/>
        </w:rPr>
        <w:footnoteRef/>
      </w:r>
      <w:r w:rsidRPr="00460FF7">
        <w:rPr>
          <w:rFonts w:ascii="Times New Roman" w:hAnsi="Times New Roman" w:cs="Times New Roman"/>
          <w:color w:val="000000"/>
          <w:sz w:val="18"/>
          <w:szCs w:val="18"/>
          <w:lang w:val="pt-BR" w:eastAsia="vi-VN"/>
        </w:rPr>
        <w:t xml:space="preserve"> Cách ghi như sau: Hóa học/Sinh học/Cơ lý/Dược phẩm/Điện-điện tử/Vật liệu xây dựng/An toàn sinh học,…). Trường hợp số liệu nhiều thì tổ chức lập thành Phụ lục kèm theo.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C7A7E77"/>
    <w:multiLevelType w:val="hybridMultilevel"/>
    <w:tmpl w:val="B0B2328A"/>
    <w:lvl w:ilvl="0" w:tplc="BCB0274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E951F06"/>
    <w:multiLevelType w:val="hybridMultilevel"/>
    <w:tmpl w:val="EDF67C02"/>
    <w:lvl w:ilvl="0" w:tplc="9828E5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41F62"/>
    <w:multiLevelType w:val="hybridMultilevel"/>
    <w:tmpl w:val="4CD4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2"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607420436">
    <w:abstractNumId w:val="10"/>
  </w:num>
  <w:num w:numId="2" w16cid:durableId="556404960">
    <w:abstractNumId w:val="4"/>
  </w:num>
  <w:num w:numId="3" w16cid:durableId="1395935359">
    <w:abstractNumId w:val="12"/>
  </w:num>
  <w:num w:numId="4" w16cid:durableId="969167689">
    <w:abstractNumId w:val="8"/>
  </w:num>
  <w:num w:numId="5" w16cid:durableId="890464549">
    <w:abstractNumId w:val="5"/>
  </w:num>
  <w:num w:numId="6" w16cid:durableId="413019173">
    <w:abstractNumId w:val="7"/>
  </w:num>
  <w:num w:numId="7" w16cid:durableId="189827764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drawingGridHorizontalSpacing w:val="140"/>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45C0C"/>
    <w:rsid w:val="00000A06"/>
    <w:rsid w:val="00001762"/>
    <w:rsid w:val="00002A11"/>
    <w:rsid w:val="000063CF"/>
    <w:rsid w:val="00006822"/>
    <w:rsid w:val="00006CCD"/>
    <w:rsid w:val="00011652"/>
    <w:rsid w:val="00011760"/>
    <w:rsid w:val="000179D0"/>
    <w:rsid w:val="0002117B"/>
    <w:rsid w:val="00022EBF"/>
    <w:rsid w:val="00023A96"/>
    <w:rsid w:val="00023CEF"/>
    <w:rsid w:val="00025BB6"/>
    <w:rsid w:val="00026095"/>
    <w:rsid w:val="00026C0B"/>
    <w:rsid w:val="00026E67"/>
    <w:rsid w:val="00027027"/>
    <w:rsid w:val="00030B8F"/>
    <w:rsid w:val="00031DB9"/>
    <w:rsid w:val="000336FD"/>
    <w:rsid w:val="00033D37"/>
    <w:rsid w:val="00034F07"/>
    <w:rsid w:val="00035EDF"/>
    <w:rsid w:val="00036558"/>
    <w:rsid w:val="00040FA1"/>
    <w:rsid w:val="00046FD9"/>
    <w:rsid w:val="00047E29"/>
    <w:rsid w:val="0005018D"/>
    <w:rsid w:val="0005109C"/>
    <w:rsid w:val="0005277D"/>
    <w:rsid w:val="00053436"/>
    <w:rsid w:val="0005373B"/>
    <w:rsid w:val="000541DD"/>
    <w:rsid w:val="00054BB1"/>
    <w:rsid w:val="0005510B"/>
    <w:rsid w:val="000576BD"/>
    <w:rsid w:val="00067658"/>
    <w:rsid w:val="000677A8"/>
    <w:rsid w:val="00070FC0"/>
    <w:rsid w:val="00071974"/>
    <w:rsid w:val="000741A1"/>
    <w:rsid w:val="000770CC"/>
    <w:rsid w:val="00077341"/>
    <w:rsid w:val="0008031C"/>
    <w:rsid w:val="00081FED"/>
    <w:rsid w:val="00082281"/>
    <w:rsid w:val="00083696"/>
    <w:rsid w:val="0008538C"/>
    <w:rsid w:val="000869EB"/>
    <w:rsid w:val="00090DCF"/>
    <w:rsid w:val="00094FC7"/>
    <w:rsid w:val="00095049"/>
    <w:rsid w:val="00096F7D"/>
    <w:rsid w:val="000978F5"/>
    <w:rsid w:val="00097ED9"/>
    <w:rsid w:val="000A18E4"/>
    <w:rsid w:val="000A3239"/>
    <w:rsid w:val="000A47F3"/>
    <w:rsid w:val="000B1190"/>
    <w:rsid w:val="000B1B5B"/>
    <w:rsid w:val="000B210F"/>
    <w:rsid w:val="000B6B0F"/>
    <w:rsid w:val="000B6C12"/>
    <w:rsid w:val="000B7121"/>
    <w:rsid w:val="000C215A"/>
    <w:rsid w:val="000C2431"/>
    <w:rsid w:val="000C2856"/>
    <w:rsid w:val="000C3676"/>
    <w:rsid w:val="000C4912"/>
    <w:rsid w:val="000C5624"/>
    <w:rsid w:val="000C7A6B"/>
    <w:rsid w:val="000C7E9B"/>
    <w:rsid w:val="000D0313"/>
    <w:rsid w:val="000D1181"/>
    <w:rsid w:val="000D27A4"/>
    <w:rsid w:val="000E1C14"/>
    <w:rsid w:val="000E2D4C"/>
    <w:rsid w:val="000E338D"/>
    <w:rsid w:val="000E4A14"/>
    <w:rsid w:val="000E594E"/>
    <w:rsid w:val="000E7563"/>
    <w:rsid w:val="000F3B33"/>
    <w:rsid w:val="000F6039"/>
    <w:rsid w:val="000F6CB3"/>
    <w:rsid w:val="00101583"/>
    <w:rsid w:val="0010186C"/>
    <w:rsid w:val="001018ED"/>
    <w:rsid w:val="00101A90"/>
    <w:rsid w:val="00102552"/>
    <w:rsid w:val="00103EA3"/>
    <w:rsid w:val="00104289"/>
    <w:rsid w:val="00107C54"/>
    <w:rsid w:val="00110005"/>
    <w:rsid w:val="0011000E"/>
    <w:rsid w:val="00112431"/>
    <w:rsid w:val="00112D7C"/>
    <w:rsid w:val="00112F6C"/>
    <w:rsid w:val="00114C3E"/>
    <w:rsid w:val="00115CD3"/>
    <w:rsid w:val="00121A61"/>
    <w:rsid w:val="001221DC"/>
    <w:rsid w:val="00123D04"/>
    <w:rsid w:val="0012430F"/>
    <w:rsid w:val="001248E2"/>
    <w:rsid w:val="00125BB0"/>
    <w:rsid w:val="00126A3C"/>
    <w:rsid w:val="00127D08"/>
    <w:rsid w:val="001303B1"/>
    <w:rsid w:val="00132A21"/>
    <w:rsid w:val="00133189"/>
    <w:rsid w:val="001335D9"/>
    <w:rsid w:val="001338F5"/>
    <w:rsid w:val="001340E2"/>
    <w:rsid w:val="00134146"/>
    <w:rsid w:val="00134BD7"/>
    <w:rsid w:val="00136BE3"/>
    <w:rsid w:val="001376BA"/>
    <w:rsid w:val="001408B7"/>
    <w:rsid w:val="00140FC4"/>
    <w:rsid w:val="00142967"/>
    <w:rsid w:val="00142F1B"/>
    <w:rsid w:val="00142FB1"/>
    <w:rsid w:val="00145807"/>
    <w:rsid w:val="00145BE4"/>
    <w:rsid w:val="001466B6"/>
    <w:rsid w:val="00151A48"/>
    <w:rsid w:val="00152AF5"/>
    <w:rsid w:val="00156CD9"/>
    <w:rsid w:val="00157C2F"/>
    <w:rsid w:val="00160156"/>
    <w:rsid w:val="00160681"/>
    <w:rsid w:val="001626E3"/>
    <w:rsid w:val="00163D0B"/>
    <w:rsid w:val="00164217"/>
    <w:rsid w:val="001662AF"/>
    <w:rsid w:val="001701B8"/>
    <w:rsid w:val="00170B44"/>
    <w:rsid w:val="00170F82"/>
    <w:rsid w:val="001755C5"/>
    <w:rsid w:val="001779AC"/>
    <w:rsid w:val="00180B37"/>
    <w:rsid w:val="00184389"/>
    <w:rsid w:val="001848CA"/>
    <w:rsid w:val="0018496E"/>
    <w:rsid w:val="001855DE"/>
    <w:rsid w:val="001857FA"/>
    <w:rsid w:val="0018694A"/>
    <w:rsid w:val="00186CFB"/>
    <w:rsid w:val="00190D1D"/>
    <w:rsid w:val="001915FE"/>
    <w:rsid w:val="00192189"/>
    <w:rsid w:val="001937B6"/>
    <w:rsid w:val="00193F08"/>
    <w:rsid w:val="00194886"/>
    <w:rsid w:val="00196ADA"/>
    <w:rsid w:val="001A0E3F"/>
    <w:rsid w:val="001A1147"/>
    <w:rsid w:val="001A1A41"/>
    <w:rsid w:val="001A2323"/>
    <w:rsid w:val="001A2E56"/>
    <w:rsid w:val="001A5F6B"/>
    <w:rsid w:val="001A6CD8"/>
    <w:rsid w:val="001A6D7F"/>
    <w:rsid w:val="001A7D55"/>
    <w:rsid w:val="001B07F7"/>
    <w:rsid w:val="001B3D4B"/>
    <w:rsid w:val="001B415E"/>
    <w:rsid w:val="001B5D48"/>
    <w:rsid w:val="001B641B"/>
    <w:rsid w:val="001B65BD"/>
    <w:rsid w:val="001B7848"/>
    <w:rsid w:val="001B7D7F"/>
    <w:rsid w:val="001C0299"/>
    <w:rsid w:val="001C0DB0"/>
    <w:rsid w:val="001C6B8D"/>
    <w:rsid w:val="001C7BA8"/>
    <w:rsid w:val="001C7C2D"/>
    <w:rsid w:val="001D1E88"/>
    <w:rsid w:val="001D32E5"/>
    <w:rsid w:val="001D56ED"/>
    <w:rsid w:val="001D5D6E"/>
    <w:rsid w:val="001D6902"/>
    <w:rsid w:val="001E0C13"/>
    <w:rsid w:val="001E0D21"/>
    <w:rsid w:val="001E1B2B"/>
    <w:rsid w:val="001E24E1"/>
    <w:rsid w:val="001E6C11"/>
    <w:rsid w:val="001E6CD6"/>
    <w:rsid w:val="001F02DF"/>
    <w:rsid w:val="001F05D1"/>
    <w:rsid w:val="001F0C20"/>
    <w:rsid w:val="001F130C"/>
    <w:rsid w:val="001F3DD3"/>
    <w:rsid w:val="001F40D0"/>
    <w:rsid w:val="001F43B2"/>
    <w:rsid w:val="001F4A86"/>
    <w:rsid w:val="001F6919"/>
    <w:rsid w:val="001F7A62"/>
    <w:rsid w:val="001F7B9F"/>
    <w:rsid w:val="0020078D"/>
    <w:rsid w:val="002018CD"/>
    <w:rsid w:val="00202CFC"/>
    <w:rsid w:val="00207611"/>
    <w:rsid w:val="00210C85"/>
    <w:rsid w:val="00210E82"/>
    <w:rsid w:val="00212E2B"/>
    <w:rsid w:val="00214552"/>
    <w:rsid w:val="0021498C"/>
    <w:rsid w:val="00216E67"/>
    <w:rsid w:val="00217D64"/>
    <w:rsid w:val="002207EB"/>
    <w:rsid w:val="00221178"/>
    <w:rsid w:val="00221D3E"/>
    <w:rsid w:val="00223CE7"/>
    <w:rsid w:val="002250C2"/>
    <w:rsid w:val="0023098A"/>
    <w:rsid w:val="00230C92"/>
    <w:rsid w:val="00232846"/>
    <w:rsid w:val="00234235"/>
    <w:rsid w:val="00236C14"/>
    <w:rsid w:val="002404B8"/>
    <w:rsid w:val="00241356"/>
    <w:rsid w:val="002421C3"/>
    <w:rsid w:val="0024244E"/>
    <w:rsid w:val="00242767"/>
    <w:rsid w:val="00243C44"/>
    <w:rsid w:val="00245D96"/>
    <w:rsid w:val="00245F7F"/>
    <w:rsid w:val="00246672"/>
    <w:rsid w:val="00250E4C"/>
    <w:rsid w:val="002546BE"/>
    <w:rsid w:val="002575F6"/>
    <w:rsid w:val="002578C7"/>
    <w:rsid w:val="00260E8F"/>
    <w:rsid w:val="00261839"/>
    <w:rsid w:val="00261E77"/>
    <w:rsid w:val="00262E90"/>
    <w:rsid w:val="00266858"/>
    <w:rsid w:val="002704DC"/>
    <w:rsid w:val="00270AFB"/>
    <w:rsid w:val="00271152"/>
    <w:rsid w:val="00272424"/>
    <w:rsid w:val="00275617"/>
    <w:rsid w:val="00275722"/>
    <w:rsid w:val="00277AC8"/>
    <w:rsid w:val="00281180"/>
    <w:rsid w:val="00281532"/>
    <w:rsid w:val="0028663A"/>
    <w:rsid w:val="00290578"/>
    <w:rsid w:val="00292BBB"/>
    <w:rsid w:val="00293015"/>
    <w:rsid w:val="00294A26"/>
    <w:rsid w:val="00295777"/>
    <w:rsid w:val="002969B9"/>
    <w:rsid w:val="00297113"/>
    <w:rsid w:val="0029770C"/>
    <w:rsid w:val="002A32A4"/>
    <w:rsid w:val="002A4C8D"/>
    <w:rsid w:val="002A5105"/>
    <w:rsid w:val="002A52D0"/>
    <w:rsid w:val="002A59FE"/>
    <w:rsid w:val="002A618A"/>
    <w:rsid w:val="002A6E09"/>
    <w:rsid w:val="002A7557"/>
    <w:rsid w:val="002A7C6A"/>
    <w:rsid w:val="002B0160"/>
    <w:rsid w:val="002B084B"/>
    <w:rsid w:val="002B0C38"/>
    <w:rsid w:val="002B1227"/>
    <w:rsid w:val="002B1D9C"/>
    <w:rsid w:val="002B28EE"/>
    <w:rsid w:val="002B3313"/>
    <w:rsid w:val="002B3652"/>
    <w:rsid w:val="002B436A"/>
    <w:rsid w:val="002C1A4C"/>
    <w:rsid w:val="002D0224"/>
    <w:rsid w:val="002D05B5"/>
    <w:rsid w:val="002D05E4"/>
    <w:rsid w:val="002D0715"/>
    <w:rsid w:val="002D2E91"/>
    <w:rsid w:val="002D2FCA"/>
    <w:rsid w:val="002D3D80"/>
    <w:rsid w:val="002D4681"/>
    <w:rsid w:val="002D566C"/>
    <w:rsid w:val="002E001E"/>
    <w:rsid w:val="002E36C6"/>
    <w:rsid w:val="002E3A80"/>
    <w:rsid w:val="002E46F6"/>
    <w:rsid w:val="002E4DB9"/>
    <w:rsid w:val="002E50FF"/>
    <w:rsid w:val="002E69D0"/>
    <w:rsid w:val="002F02C7"/>
    <w:rsid w:val="002F0D7B"/>
    <w:rsid w:val="002F15BC"/>
    <w:rsid w:val="002F2876"/>
    <w:rsid w:val="002F563F"/>
    <w:rsid w:val="002F6788"/>
    <w:rsid w:val="002F73F8"/>
    <w:rsid w:val="002F77D1"/>
    <w:rsid w:val="002F79EA"/>
    <w:rsid w:val="002F7F40"/>
    <w:rsid w:val="003001E7"/>
    <w:rsid w:val="00301421"/>
    <w:rsid w:val="0030163A"/>
    <w:rsid w:val="00302B07"/>
    <w:rsid w:val="00302F10"/>
    <w:rsid w:val="0030335A"/>
    <w:rsid w:val="00303726"/>
    <w:rsid w:val="00304768"/>
    <w:rsid w:val="00304EF0"/>
    <w:rsid w:val="0030560C"/>
    <w:rsid w:val="00305A70"/>
    <w:rsid w:val="00307137"/>
    <w:rsid w:val="003072F7"/>
    <w:rsid w:val="0030750B"/>
    <w:rsid w:val="00310FA3"/>
    <w:rsid w:val="00312089"/>
    <w:rsid w:val="00312EB6"/>
    <w:rsid w:val="0031518A"/>
    <w:rsid w:val="003172CB"/>
    <w:rsid w:val="00320FA7"/>
    <w:rsid w:val="00323124"/>
    <w:rsid w:val="0032381B"/>
    <w:rsid w:val="00325403"/>
    <w:rsid w:val="003304B0"/>
    <w:rsid w:val="00331EF4"/>
    <w:rsid w:val="00331F83"/>
    <w:rsid w:val="003367C2"/>
    <w:rsid w:val="00340EB4"/>
    <w:rsid w:val="003424CA"/>
    <w:rsid w:val="00342A55"/>
    <w:rsid w:val="00344173"/>
    <w:rsid w:val="003446FF"/>
    <w:rsid w:val="003452FB"/>
    <w:rsid w:val="0035164E"/>
    <w:rsid w:val="003530CA"/>
    <w:rsid w:val="0035400A"/>
    <w:rsid w:val="00355A94"/>
    <w:rsid w:val="0036084B"/>
    <w:rsid w:val="00363CA2"/>
    <w:rsid w:val="00364B4B"/>
    <w:rsid w:val="00366015"/>
    <w:rsid w:val="003676F5"/>
    <w:rsid w:val="003717C9"/>
    <w:rsid w:val="00372E49"/>
    <w:rsid w:val="00373493"/>
    <w:rsid w:val="00373EC8"/>
    <w:rsid w:val="00374A18"/>
    <w:rsid w:val="00375308"/>
    <w:rsid w:val="00376CD2"/>
    <w:rsid w:val="00377E7C"/>
    <w:rsid w:val="00380D03"/>
    <w:rsid w:val="00381DDF"/>
    <w:rsid w:val="00382477"/>
    <w:rsid w:val="00382B97"/>
    <w:rsid w:val="003832E0"/>
    <w:rsid w:val="00383C9E"/>
    <w:rsid w:val="00383CFE"/>
    <w:rsid w:val="00384A1D"/>
    <w:rsid w:val="003852AB"/>
    <w:rsid w:val="003852BB"/>
    <w:rsid w:val="00385B79"/>
    <w:rsid w:val="00385BD7"/>
    <w:rsid w:val="00385F8C"/>
    <w:rsid w:val="003863B1"/>
    <w:rsid w:val="00390FC6"/>
    <w:rsid w:val="00392655"/>
    <w:rsid w:val="003946BB"/>
    <w:rsid w:val="00394E15"/>
    <w:rsid w:val="0039512B"/>
    <w:rsid w:val="00397776"/>
    <w:rsid w:val="00397933"/>
    <w:rsid w:val="003A2595"/>
    <w:rsid w:val="003A45D3"/>
    <w:rsid w:val="003A4EDC"/>
    <w:rsid w:val="003A515C"/>
    <w:rsid w:val="003A54A2"/>
    <w:rsid w:val="003A55A2"/>
    <w:rsid w:val="003A5716"/>
    <w:rsid w:val="003A7A49"/>
    <w:rsid w:val="003B0800"/>
    <w:rsid w:val="003B0D0F"/>
    <w:rsid w:val="003B1572"/>
    <w:rsid w:val="003B3D89"/>
    <w:rsid w:val="003B4258"/>
    <w:rsid w:val="003B43DA"/>
    <w:rsid w:val="003B64F3"/>
    <w:rsid w:val="003C3484"/>
    <w:rsid w:val="003D153E"/>
    <w:rsid w:val="003D2341"/>
    <w:rsid w:val="003D4063"/>
    <w:rsid w:val="003D5772"/>
    <w:rsid w:val="003D6838"/>
    <w:rsid w:val="003D68BA"/>
    <w:rsid w:val="003E3A5A"/>
    <w:rsid w:val="003E450B"/>
    <w:rsid w:val="003E6428"/>
    <w:rsid w:val="003E74D6"/>
    <w:rsid w:val="003F02E3"/>
    <w:rsid w:val="003F2739"/>
    <w:rsid w:val="003F2E89"/>
    <w:rsid w:val="003F3ECE"/>
    <w:rsid w:val="003F6F88"/>
    <w:rsid w:val="00401981"/>
    <w:rsid w:val="00401B39"/>
    <w:rsid w:val="0040262E"/>
    <w:rsid w:val="004117E1"/>
    <w:rsid w:val="004128D6"/>
    <w:rsid w:val="004128F0"/>
    <w:rsid w:val="004156DC"/>
    <w:rsid w:val="004164FC"/>
    <w:rsid w:val="004204DD"/>
    <w:rsid w:val="00421878"/>
    <w:rsid w:val="00422BD4"/>
    <w:rsid w:val="004278D9"/>
    <w:rsid w:val="00430848"/>
    <w:rsid w:val="004316F6"/>
    <w:rsid w:val="00431CA9"/>
    <w:rsid w:val="004329C1"/>
    <w:rsid w:val="00432AD9"/>
    <w:rsid w:val="00432FA3"/>
    <w:rsid w:val="004368AB"/>
    <w:rsid w:val="00436F22"/>
    <w:rsid w:val="00437856"/>
    <w:rsid w:val="0044165E"/>
    <w:rsid w:val="004433EC"/>
    <w:rsid w:val="00443CDF"/>
    <w:rsid w:val="00445C0C"/>
    <w:rsid w:val="00445DCD"/>
    <w:rsid w:val="0044740E"/>
    <w:rsid w:val="0045098D"/>
    <w:rsid w:val="00450EA4"/>
    <w:rsid w:val="004531E1"/>
    <w:rsid w:val="00453A61"/>
    <w:rsid w:val="00453AD2"/>
    <w:rsid w:val="00453FC8"/>
    <w:rsid w:val="00454ADB"/>
    <w:rsid w:val="00454D70"/>
    <w:rsid w:val="00455103"/>
    <w:rsid w:val="00456019"/>
    <w:rsid w:val="004560C2"/>
    <w:rsid w:val="004563B7"/>
    <w:rsid w:val="00460464"/>
    <w:rsid w:val="00460B81"/>
    <w:rsid w:val="00463262"/>
    <w:rsid w:val="004637AE"/>
    <w:rsid w:val="00463A3C"/>
    <w:rsid w:val="00463A59"/>
    <w:rsid w:val="00464F14"/>
    <w:rsid w:val="00466DB9"/>
    <w:rsid w:val="00470194"/>
    <w:rsid w:val="00470FBF"/>
    <w:rsid w:val="00471022"/>
    <w:rsid w:val="00477596"/>
    <w:rsid w:val="00480669"/>
    <w:rsid w:val="0048288C"/>
    <w:rsid w:val="004829D2"/>
    <w:rsid w:val="00482DBE"/>
    <w:rsid w:val="00483013"/>
    <w:rsid w:val="004843EE"/>
    <w:rsid w:val="004853C9"/>
    <w:rsid w:val="00486623"/>
    <w:rsid w:val="00486AEB"/>
    <w:rsid w:val="00490010"/>
    <w:rsid w:val="00490CB2"/>
    <w:rsid w:val="00490D76"/>
    <w:rsid w:val="00491C79"/>
    <w:rsid w:val="004954F4"/>
    <w:rsid w:val="004957F7"/>
    <w:rsid w:val="00496D10"/>
    <w:rsid w:val="00496F69"/>
    <w:rsid w:val="00497B0E"/>
    <w:rsid w:val="00497EEC"/>
    <w:rsid w:val="004A099E"/>
    <w:rsid w:val="004A2B92"/>
    <w:rsid w:val="004A5C98"/>
    <w:rsid w:val="004A615F"/>
    <w:rsid w:val="004B1FCD"/>
    <w:rsid w:val="004B2DA0"/>
    <w:rsid w:val="004B38A1"/>
    <w:rsid w:val="004B7506"/>
    <w:rsid w:val="004C2E9E"/>
    <w:rsid w:val="004C36A8"/>
    <w:rsid w:val="004C4459"/>
    <w:rsid w:val="004C699D"/>
    <w:rsid w:val="004C71C3"/>
    <w:rsid w:val="004D0300"/>
    <w:rsid w:val="004D0B4E"/>
    <w:rsid w:val="004D0D93"/>
    <w:rsid w:val="004D24BC"/>
    <w:rsid w:val="004D4B90"/>
    <w:rsid w:val="004D6FA4"/>
    <w:rsid w:val="004E0194"/>
    <w:rsid w:val="004E091D"/>
    <w:rsid w:val="004E1863"/>
    <w:rsid w:val="004E3B0D"/>
    <w:rsid w:val="004E3F0D"/>
    <w:rsid w:val="004E6FDC"/>
    <w:rsid w:val="004E7101"/>
    <w:rsid w:val="004E76AD"/>
    <w:rsid w:val="004F023C"/>
    <w:rsid w:val="004F1DEB"/>
    <w:rsid w:val="004F26E8"/>
    <w:rsid w:val="0050021F"/>
    <w:rsid w:val="00500A63"/>
    <w:rsid w:val="00504CB4"/>
    <w:rsid w:val="005056D7"/>
    <w:rsid w:val="005102E8"/>
    <w:rsid w:val="00511C48"/>
    <w:rsid w:val="00512804"/>
    <w:rsid w:val="005138EA"/>
    <w:rsid w:val="005200D7"/>
    <w:rsid w:val="005246B2"/>
    <w:rsid w:val="0052503E"/>
    <w:rsid w:val="005256C8"/>
    <w:rsid w:val="00525920"/>
    <w:rsid w:val="00526051"/>
    <w:rsid w:val="00531019"/>
    <w:rsid w:val="005310D8"/>
    <w:rsid w:val="0053253B"/>
    <w:rsid w:val="00533ED0"/>
    <w:rsid w:val="00534164"/>
    <w:rsid w:val="0053761D"/>
    <w:rsid w:val="005401EB"/>
    <w:rsid w:val="0054039F"/>
    <w:rsid w:val="005405B5"/>
    <w:rsid w:val="005406F2"/>
    <w:rsid w:val="00542D23"/>
    <w:rsid w:val="00544249"/>
    <w:rsid w:val="00544405"/>
    <w:rsid w:val="0054617B"/>
    <w:rsid w:val="00550738"/>
    <w:rsid w:val="005525D0"/>
    <w:rsid w:val="00553BAC"/>
    <w:rsid w:val="00554795"/>
    <w:rsid w:val="0055669C"/>
    <w:rsid w:val="00557E06"/>
    <w:rsid w:val="00557FAE"/>
    <w:rsid w:val="00560787"/>
    <w:rsid w:val="00560D8C"/>
    <w:rsid w:val="0056463E"/>
    <w:rsid w:val="005654FB"/>
    <w:rsid w:val="005702FA"/>
    <w:rsid w:val="0057084F"/>
    <w:rsid w:val="0057242B"/>
    <w:rsid w:val="00572DE1"/>
    <w:rsid w:val="0057459E"/>
    <w:rsid w:val="005752A0"/>
    <w:rsid w:val="0057530D"/>
    <w:rsid w:val="00575460"/>
    <w:rsid w:val="005774E4"/>
    <w:rsid w:val="00577B17"/>
    <w:rsid w:val="0058464A"/>
    <w:rsid w:val="00585514"/>
    <w:rsid w:val="00587AFA"/>
    <w:rsid w:val="00591AE5"/>
    <w:rsid w:val="00592914"/>
    <w:rsid w:val="00592B73"/>
    <w:rsid w:val="00592EEB"/>
    <w:rsid w:val="00593DE2"/>
    <w:rsid w:val="0059446B"/>
    <w:rsid w:val="005A099E"/>
    <w:rsid w:val="005A10F1"/>
    <w:rsid w:val="005A2564"/>
    <w:rsid w:val="005A4FBA"/>
    <w:rsid w:val="005A76F7"/>
    <w:rsid w:val="005B3CC7"/>
    <w:rsid w:val="005B40B2"/>
    <w:rsid w:val="005B5096"/>
    <w:rsid w:val="005B5107"/>
    <w:rsid w:val="005B586A"/>
    <w:rsid w:val="005B7E82"/>
    <w:rsid w:val="005C0477"/>
    <w:rsid w:val="005C1FBC"/>
    <w:rsid w:val="005C2A33"/>
    <w:rsid w:val="005C319A"/>
    <w:rsid w:val="005C34A9"/>
    <w:rsid w:val="005C5D21"/>
    <w:rsid w:val="005C6B75"/>
    <w:rsid w:val="005C7EAD"/>
    <w:rsid w:val="005D018E"/>
    <w:rsid w:val="005D2193"/>
    <w:rsid w:val="005D3C73"/>
    <w:rsid w:val="005D4845"/>
    <w:rsid w:val="005D4D81"/>
    <w:rsid w:val="005D5B3F"/>
    <w:rsid w:val="005D7032"/>
    <w:rsid w:val="005E0F67"/>
    <w:rsid w:val="005E2DAF"/>
    <w:rsid w:val="005E3A0E"/>
    <w:rsid w:val="005E4A39"/>
    <w:rsid w:val="005E52D5"/>
    <w:rsid w:val="005E569A"/>
    <w:rsid w:val="005E625D"/>
    <w:rsid w:val="005E707B"/>
    <w:rsid w:val="005F00D1"/>
    <w:rsid w:val="005F01FB"/>
    <w:rsid w:val="005F247B"/>
    <w:rsid w:val="005F2AA3"/>
    <w:rsid w:val="005F3607"/>
    <w:rsid w:val="005F366C"/>
    <w:rsid w:val="005F3CD5"/>
    <w:rsid w:val="005F4DBE"/>
    <w:rsid w:val="005F60D3"/>
    <w:rsid w:val="005F7930"/>
    <w:rsid w:val="00606A2D"/>
    <w:rsid w:val="00610014"/>
    <w:rsid w:val="00610A6C"/>
    <w:rsid w:val="006117A8"/>
    <w:rsid w:val="00612BF5"/>
    <w:rsid w:val="0061328E"/>
    <w:rsid w:val="0061381E"/>
    <w:rsid w:val="00614F54"/>
    <w:rsid w:val="006158B1"/>
    <w:rsid w:val="0061741F"/>
    <w:rsid w:val="006174E5"/>
    <w:rsid w:val="00623D53"/>
    <w:rsid w:val="0062484C"/>
    <w:rsid w:val="00625023"/>
    <w:rsid w:val="00625565"/>
    <w:rsid w:val="00626E4F"/>
    <w:rsid w:val="006338A5"/>
    <w:rsid w:val="00633EDB"/>
    <w:rsid w:val="00634ACC"/>
    <w:rsid w:val="00635724"/>
    <w:rsid w:val="00635802"/>
    <w:rsid w:val="00637A18"/>
    <w:rsid w:val="00642FD0"/>
    <w:rsid w:val="006443FC"/>
    <w:rsid w:val="00646580"/>
    <w:rsid w:val="00646690"/>
    <w:rsid w:val="00647BE4"/>
    <w:rsid w:val="00650020"/>
    <w:rsid w:val="006512F5"/>
    <w:rsid w:val="00653B45"/>
    <w:rsid w:val="00653DF9"/>
    <w:rsid w:val="006545B9"/>
    <w:rsid w:val="00654D8F"/>
    <w:rsid w:val="006573FF"/>
    <w:rsid w:val="00663B8B"/>
    <w:rsid w:val="00666A58"/>
    <w:rsid w:val="00666CE2"/>
    <w:rsid w:val="0066783F"/>
    <w:rsid w:val="00671706"/>
    <w:rsid w:val="00672189"/>
    <w:rsid w:val="006739CF"/>
    <w:rsid w:val="00674618"/>
    <w:rsid w:val="006766FA"/>
    <w:rsid w:val="00676C34"/>
    <w:rsid w:val="00680AD3"/>
    <w:rsid w:val="00681DE0"/>
    <w:rsid w:val="00682A9F"/>
    <w:rsid w:val="00684CAD"/>
    <w:rsid w:val="00686D51"/>
    <w:rsid w:val="00686D93"/>
    <w:rsid w:val="006910EC"/>
    <w:rsid w:val="0069166F"/>
    <w:rsid w:val="0069188B"/>
    <w:rsid w:val="00691902"/>
    <w:rsid w:val="00692A33"/>
    <w:rsid w:val="00692A9B"/>
    <w:rsid w:val="006933B3"/>
    <w:rsid w:val="0069573C"/>
    <w:rsid w:val="00696FB1"/>
    <w:rsid w:val="006976C3"/>
    <w:rsid w:val="006A1069"/>
    <w:rsid w:val="006A3DC1"/>
    <w:rsid w:val="006A4D7B"/>
    <w:rsid w:val="006A4F50"/>
    <w:rsid w:val="006A508C"/>
    <w:rsid w:val="006A6698"/>
    <w:rsid w:val="006A7FA1"/>
    <w:rsid w:val="006B0050"/>
    <w:rsid w:val="006B0B77"/>
    <w:rsid w:val="006B1368"/>
    <w:rsid w:val="006B648E"/>
    <w:rsid w:val="006B6541"/>
    <w:rsid w:val="006B69E1"/>
    <w:rsid w:val="006B7CEE"/>
    <w:rsid w:val="006C01C5"/>
    <w:rsid w:val="006C11FF"/>
    <w:rsid w:val="006C2224"/>
    <w:rsid w:val="006C2B4D"/>
    <w:rsid w:val="006C2C50"/>
    <w:rsid w:val="006C6368"/>
    <w:rsid w:val="006C75F9"/>
    <w:rsid w:val="006D0560"/>
    <w:rsid w:val="006D330C"/>
    <w:rsid w:val="006D34C0"/>
    <w:rsid w:val="006D5A5E"/>
    <w:rsid w:val="006E0C2C"/>
    <w:rsid w:val="006E178B"/>
    <w:rsid w:val="006E1C2C"/>
    <w:rsid w:val="006E3089"/>
    <w:rsid w:val="006E3C68"/>
    <w:rsid w:val="006E7F4B"/>
    <w:rsid w:val="006F037E"/>
    <w:rsid w:val="006F2DBB"/>
    <w:rsid w:val="006F32EF"/>
    <w:rsid w:val="006F4F60"/>
    <w:rsid w:val="006F6CB4"/>
    <w:rsid w:val="006F7942"/>
    <w:rsid w:val="006F7DD3"/>
    <w:rsid w:val="00700793"/>
    <w:rsid w:val="00704042"/>
    <w:rsid w:val="00704179"/>
    <w:rsid w:val="0070576A"/>
    <w:rsid w:val="0070724A"/>
    <w:rsid w:val="007073DB"/>
    <w:rsid w:val="0070741A"/>
    <w:rsid w:val="00707AF8"/>
    <w:rsid w:val="00710B7A"/>
    <w:rsid w:val="00711CA8"/>
    <w:rsid w:val="00712D96"/>
    <w:rsid w:val="007133FE"/>
    <w:rsid w:val="007148A7"/>
    <w:rsid w:val="007151B8"/>
    <w:rsid w:val="0071735A"/>
    <w:rsid w:val="00717AE7"/>
    <w:rsid w:val="00717F91"/>
    <w:rsid w:val="00720F2C"/>
    <w:rsid w:val="00723964"/>
    <w:rsid w:val="00724CB9"/>
    <w:rsid w:val="00725369"/>
    <w:rsid w:val="007265D1"/>
    <w:rsid w:val="0072782C"/>
    <w:rsid w:val="00730088"/>
    <w:rsid w:val="00731C9C"/>
    <w:rsid w:val="00733AA8"/>
    <w:rsid w:val="00733C22"/>
    <w:rsid w:val="007348D5"/>
    <w:rsid w:val="0073556B"/>
    <w:rsid w:val="0073587B"/>
    <w:rsid w:val="00736D5F"/>
    <w:rsid w:val="007404B5"/>
    <w:rsid w:val="00741EEE"/>
    <w:rsid w:val="00743180"/>
    <w:rsid w:val="00745E38"/>
    <w:rsid w:val="00746833"/>
    <w:rsid w:val="00747EF8"/>
    <w:rsid w:val="0075029B"/>
    <w:rsid w:val="00751CC8"/>
    <w:rsid w:val="00753E03"/>
    <w:rsid w:val="00753ED1"/>
    <w:rsid w:val="00754CA8"/>
    <w:rsid w:val="00756832"/>
    <w:rsid w:val="00760498"/>
    <w:rsid w:val="00762FDC"/>
    <w:rsid w:val="00764236"/>
    <w:rsid w:val="00764714"/>
    <w:rsid w:val="00764911"/>
    <w:rsid w:val="007650CA"/>
    <w:rsid w:val="00767DEF"/>
    <w:rsid w:val="007705F7"/>
    <w:rsid w:val="007761F6"/>
    <w:rsid w:val="00776D1B"/>
    <w:rsid w:val="00784A9E"/>
    <w:rsid w:val="0079116D"/>
    <w:rsid w:val="007937C7"/>
    <w:rsid w:val="00797B09"/>
    <w:rsid w:val="007A00C6"/>
    <w:rsid w:val="007A2379"/>
    <w:rsid w:val="007B56A7"/>
    <w:rsid w:val="007B5E4F"/>
    <w:rsid w:val="007C00EA"/>
    <w:rsid w:val="007C06CC"/>
    <w:rsid w:val="007C0AE5"/>
    <w:rsid w:val="007C13B8"/>
    <w:rsid w:val="007C4AD0"/>
    <w:rsid w:val="007C564B"/>
    <w:rsid w:val="007C5A3A"/>
    <w:rsid w:val="007C6DC4"/>
    <w:rsid w:val="007C77F7"/>
    <w:rsid w:val="007C7D77"/>
    <w:rsid w:val="007C7FE6"/>
    <w:rsid w:val="007D2015"/>
    <w:rsid w:val="007D2CAE"/>
    <w:rsid w:val="007D4961"/>
    <w:rsid w:val="007D55DA"/>
    <w:rsid w:val="007D5C3F"/>
    <w:rsid w:val="007E0FDB"/>
    <w:rsid w:val="007E51B4"/>
    <w:rsid w:val="007E5DA2"/>
    <w:rsid w:val="007F0C16"/>
    <w:rsid w:val="007F0F1B"/>
    <w:rsid w:val="007F0FE7"/>
    <w:rsid w:val="007F19B8"/>
    <w:rsid w:val="007F2B9A"/>
    <w:rsid w:val="007F3DB0"/>
    <w:rsid w:val="007F4092"/>
    <w:rsid w:val="007F43AC"/>
    <w:rsid w:val="007F4C8D"/>
    <w:rsid w:val="007F50DC"/>
    <w:rsid w:val="008002F7"/>
    <w:rsid w:val="00802237"/>
    <w:rsid w:val="00802893"/>
    <w:rsid w:val="00803527"/>
    <w:rsid w:val="00804C05"/>
    <w:rsid w:val="008054F9"/>
    <w:rsid w:val="008112D9"/>
    <w:rsid w:val="00811D64"/>
    <w:rsid w:val="00812A66"/>
    <w:rsid w:val="0081732D"/>
    <w:rsid w:val="00817BC9"/>
    <w:rsid w:val="00820699"/>
    <w:rsid w:val="00821BF4"/>
    <w:rsid w:val="00823D37"/>
    <w:rsid w:val="008266F2"/>
    <w:rsid w:val="00827A5C"/>
    <w:rsid w:val="00830BCE"/>
    <w:rsid w:val="00830E28"/>
    <w:rsid w:val="00831242"/>
    <w:rsid w:val="008326B3"/>
    <w:rsid w:val="008429C6"/>
    <w:rsid w:val="00843412"/>
    <w:rsid w:val="008437F7"/>
    <w:rsid w:val="00847CF0"/>
    <w:rsid w:val="00852DAE"/>
    <w:rsid w:val="00853031"/>
    <w:rsid w:val="008535F4"/>
    <w:rsid w:val="00853BD6"/>
    <w:rsid w:val="00856868"/>
    <w:rsid w:val="008606E1"/>
    <w:rsid w:val="0086139E"/>
    <w:rsid w:val="0086192F"/>
    <w:rsid w:val="00865F46"/>
    <w:rsid w:val="00866C16"/>
    <w:rsid w:val="008701C0"/>
    <w:rsid w:val="00871574"/>
    <w:rsid w:val="008718BC"/>
    <w:rsid w:val="008720E7"/>
    <w:rsid w:val="00875A3F"/>
    <w:rsid w:val="0087630F"/>
    <w:rsid w:val="00877B44"/>
    <w:rsid w:val="008821F1"/>
    <w:rsid w:val="00882319"/>
    <w:rsid w:val="00882F61"/>
    <w:rsid w:val="008839EE"/>
    <w:rsid w:val="0088545E"/>
    <w:rsid w:val="0088664C"/>
    <w:rsid w:val="0088709F"/>
    <w:rsid w:val="008870FE"/>
    <w:rsid w:val="00887CFC"/>
    <w:rsid w:val="00887FEF"/>
    <w:rsid w:val="00891793"/>
    <w:rsid w:val="00891DA7"/>
    <w:rsid w:val="00891DB7"/>
    <w:rsid w:val="00894092"/>
    <w:rsid w:val="00897895"/>
    <w:rsid w:val="008A096C"/>
    <w:rsid w:val="008A1E94"/>
    <w:rsid w:val="008A284D"/>
    <w:rsid w:val="008A3039"/>
    <w:rsid w:val="008A5686"/>
    <w:rsid w:val="008A56DB"/>
    <w:rsid w:val="008A5A28"/>
    <w:rsid w:val="008A74D9"/>
    <w:rsid w:val="008A768E"/>
    <w:rsid w:val="008B0466"/>
    <w:rsid w:val="008B1557"/>
    <w:rsid w:val="008B1D75"/>
    <w:rsid w:val="008B3667"/>
    <w:rsid w:val="008B3DC0"/>
    <w:rsid w:val="008B439F"/>
    <w:rsid w:val="008B474C"/>
    <w:rsid w:val="008B6929"/>
    <w:rsid w:val="008B7B6E"/>
    <w:rsid w:val="008C0B0D"/>
    <w:rsid w:val="008C0C90"/>
    <w:rsid w:val="008C0CD3"/>
    <w:rsid w:val="008C19DA"/>
    <w:rsid w:val="008C2688"/>
    <w:rsid w:val="008C26EC"/>
    <w:rsid w:val="008C2DE4"/>
    <w:rsid w:val="008C3A14"/>
    <w:rsid w:val="008D01E3"/>
    <w:rsid w:val="008D04D2"/>
    <w:rsid w:val="008D09F7"/>
    <w:rsid w:val="008D0F2B"/>
    <w:rsid w:val="008D1F20"/>
    <w:rsid w:val="008D25B1"/>
    <w:rsid w:val="008D3E57"/>
    <w:rsid w:val="008D5406"/>
    <w:rsid w:val="008D747F"/>
    <w:rsid w:val="008E044E"/>
    <w:rsid w:val="008E1E32"/>
    <w:rsid w:val="008E2758"/>
    <w:rsid w:val="008E2B10"/>
    <w:rsid w:val="008E34D5"/>
    <w:rsid w:val="008E3895"/>
    <w:rsid w:val="008E3E91"/>
    <w:rsid w:val="008E4347"/>
    <w:rsid w:val="008E46D8"/>
    <w:rsid w:val="008E581A"/>
    <w:rsid w:val="008E6498"/>
    <w:rsid w:val="008E73D6"/>
    <w:rsid w:val="008F01BD"/>
    <w:rsid w:val="008F1FF0"/>
    <w:rsid w:val="008F2987"/>
    <w:rsid w:val="008F5BBE"/>
    <w:rsid w:val="008F5F31"/>
    <w:rsid w:val="008F6B0A"/>
    <w:rsid w:val="00900FD2"/>
    <w:rsid w:val="00902868"/>
    <w:rsid w:val="00903C9F"/>
    <w:rsid w:val="0090650F"/>
    <w:rsid w:val="009147BE"/>
    <w:rsid w:val="0091505E"/>
    <w:rsid w:val="0091514A"/>
    <w:rsid w:val="00915D29"/>
    <w:rsid w:val="00916430"/>
    <w:rsid w:val="009210B3"/>
    <w:rsid w:val="009239A8"/>
    <w:rsid w:val="009247B9"/>
    <w:rsid w:val="009255E0"/>
    <w:rsid w:val="00926669"/>
    <w:rsid w:val="009273C5"/>
    <w:rsid w:val="00927519"/>
    <w:rsid w:val="00931AD8"/>
    <w:rsid w:val="00931D19"/>
    <w:rsid w:val="00933B0B"/>
    <w:rsid w:val="00936075"/>
    <w:rsid w:val="009364DD"/>
    <w:rsid w:val="00936CF9"/>
    <w:rsid w:val="00942A48"/>
    <w:rsid w:val="00944180"/>
    <w:rsid w:val="00944D41"/>
    <w:rsid w:val="00947CCB"/>
    <w:rsid w:val="00951A39"/>
    <w:rsid w:val="00952563"/>
    <w:rsid w:val="00953A67"/>
    <w:rsid w:val="0095471C"/>
    <w:rsid w:val="00956708"/>
    <w:rsid w:val="009568D6"/>
    <w:rsid w:val="00957E49"/>
    <w:rsid w:val="00960316"/>
    <w:rsid w:val="009610BC"/>
    <w:rsid w:val="00961191"/>
    <w:rsid w:val="00962F0F"/>
    <w:rsid w:val="00970B1F"/>
    <w:rsid w:val="00971EC1"/>
    <w:rsid w:val="00976A45"/>
    <w:rsid w:val="009773C5"/>
    <w:rsid w:val="00977761"/>
    <w:rsid w:val="00977C43"/>
    <w:rsid w:val="0098015A"/>
    <w:rsid w:val="00980AFF"/>
    <w:rsid w:val="00981F55"/>
    <w:rsid w:val="0098434D"/>
    <w:rsid w:val="009844D8"/>
    <w:rsid w:val="0098507B"/>
    <w:rsid w:val="00985EC6"/>
    <w:rsid w:val="0099127B"/>
    <w:rsid w:val="00993FB2"/>
    <w:rsid w:val="009945EA"/>
    <w:rsid w:val="00994698"/>
    <w:rsid w:val="00994E14"/>
    <w:rsid w:val="00994F0F"/>
    <w:rsid w:val="00996771"/>
    <w:rsid w:val="009A3531"/>
    <w:rsid w:val="009A4E85"/>
    <w:rsid w:val="009A585B"/>
    <w:rsid w:val="009B0027"/>
    <w:rsid w:val="009B106A"/>
    <w:rsid w:val="009B1D0A"/>
    <w:rsid w:val="009B2A91"/>
    <w:rsid w:val="009B3C4E"/>
    <w:rsid w:val="009B43E5"/>
    <w:rsid w:val="009C26C6"/>
    <w:rsid w:val="009C3095"/>
    <w:rsid w:val="009C3101"/>
    <w:rsid w:val="009C45A7"/>
    <w:rsid w:val="009C46BD"/>
    <w:rsid w:val="009C555B"/>
    <w:rsid w:val="009D2D01"/>
    <w:rsid w:val="009D330A"/>
    <w:rsid w:val="009D3E78"/>
    <w:rsid w:val="009E4ED2"/>
    <w:rsid w:val="009E7621"/>
    <w:rsid w:val="009F01C6"/>
    <w:rsid w:val="009F1D31"/>
    <w:rsid w:val="009F349F"/>
    <w:rsid w:val="009F3FEC"/>
    <w:rsid w:val="009F5D9E"/>
    <w:rsid w:val="009F6264"/>
    <w:rsid w:val="009F6F65"/>
    <w:rsid w:val="00A003C8"/>
    <w:rsid w:val="00A0166B"/>
    <w:rsid w:val="00A0574F"/>
    <w:rsid w:val="00A05C73"/>
    <w:rsid w:val="00A07F0E"/>
    <w:rsid w:val="00A11BA5"/>
    <w:rsid w:val="00A11F54"/>
    <w:rsid w:val="00A1255F"/>
    <w:rsid w:val="00A12A48"/>
    <w:rsid w:val="00A12AA2"/>
    <w:rsid w:val="00A13231"/>
    <w:rsid w:val="00A17680"/>
    <w:rsid w:val="00A17AF6"/>
    <w:rsid w:val="00A22B05"/>
    <w:rsid w:val="00A2355F"/>
    <w:rsid w:val="00A235DE"/>
    <w:rsid w:val="00A23CE5"/>
    <w:rsid w:val="00A24081"/>
    <w:rsid w:val="00A249E3"/>
    <w:rsid w:val="00A24C44"/>
    <w:rsid w:val="00A25910"/>
    <w:rsid w:val="00A25FF8"/>
    <w:rsid w:val="00A263FD"/>
    <w:rsid w:val="00A27472"/>
    <w:rsid w:val="00A31FD4"/>
    <w:rsid w:val="00A32492"/>
    <w:rsid w:val="00A338C1"/>
    <w:rsid w:val="00A358DD"/>
    <w:rsid w:val="00A3650D"/>
    <w:rsid w:val="00A367E2"/>
    <w:rsid w:val="00A4088A"/>
    <w:rsid w:val="00A425C7"/>
    <w:rsid w:val="00A43622"/>
    <w:rsid w:val="00A43D75"/>
    <w:rsid w:val="00A45F56"/>
    <w:rsid w:val="00A47B40"/>
    <w:rsid w:val="00A50D78"/>
    <w:rsid w:val="00A5154A"/>
    <w:rsid w:val="00A55A10"/>
    <w:rsid w:val="00A56096"/>
    <w:rsid w:val="00A56320"/>
    <w:rsid w:val="00A5676F"/>
    <w:rsid w:val="00A57820"/>
    <w:rsid w:val="00A61A3C"/>
    <w:rsid w:val="00A61AE5"/>
    <w:rsid w:val="00A61BAA"/>
    <w:rsid w:val="00A62C9A"/>
    <w:rsid w:val="00A63413"/>
    <w:rsid w:val="00A63CC6"/>
    <w:rsid w:val="00A64BEC"/>
    <w:rsid w:val="00A6558C"/>
    <w:rsid w:val="00A65E3E"/>
    <w:rsid w:val="00A6674D"/>
    <w:rsid w:val="00A67191"/>
    <w:rsid w:val="00A675A4"/>
    <w:rsid w:val="00A67E8A"/>
    <w:rsid w:val="00A71608"/>
    <w:rsid w:val="00A745E5"/>
    <w:rsid w:val="00A7486D"/>
    <w:rsid w:val="00A759BF"/>
    <w:rsid w:val="00A768B3"/>
    <w:rsid w:val="00A76B23"/>
    <w:rsid w:val="00A77A6B"/>
    <w:rsid w:val="00A80FA2"/>
    <w:rsid w:val="00A829AB"/>
    <w:rsid w:val="00A840F3"/>
    <w:rsid w:val="00A859E6"/>
    <w:rsid w:val="00A85EAB"/>
    <w:rsid w:val="00A8675F"/>
    <w:rsid w:val="00A912E8"/>
    <w:rsid w:val="00A91893"/>
    <w:rsid w:val="00A92187"/>
    <w:rsid w:val="00A92CC0"/>
    <w:rsid w:val="00A936E7"/>
    <w:rsid w:val="00A9376B"/>
    <w:rsid w:val="00A94BF6"/>
    <w:rsid w:val="00A965D9"/>
    <w:rsid w:val="00A96CCB"/>
    <w:rsid w:val="00AA0764"/>
    <w:rsid w:val="00AA5395"/>
    <w:rsid w:val="00AA684C"/>
    <w:rsid w:val="00AA6AA4"/>
    <w:rsid w:val="00AB4B0F"/>
    <w:rsid w:val="00AB55CC"/>
    <w:rsid w:val="00AB741D"/>
    <w:rsid w:val="00AB7904"/>
    <w:rsid w:val="00AC20D7"/>
    <w:rsid w:val="00AC24FF"/>
    <w:rsid w:val="00AC4D31"/>
    <w:rsid w:val="00AC4DA9"/>
    <w:rsid w:val="00AC4E0E"/>
    <w:rsid w:val="00AC5393"/>
    <w:rsid w:val="00AD0D1D"/>
    <w:rsid w:val="00AD0E74"/>
    <w:rsid w:val="00AD1F5E"/>
    <w:rsid w:val="00AD3B79"/>
    <w:rsid w:val="00AD49C3"/>
    <w:rsid w:val="00AD6FAF"/>
    <w:rsid w:val="00AE0497"/>
    <w:rsid w:val="00AE5126"/>
    <w:rsid w:val="00AE5708"/>
    <w:rsid w:val="00AE5D74"/>
    <w:rsid w:val="00AE79D8"/>
    <w:rsid w:val="00AF3D16"/>
    <w:rsid w:val="00AF4887"/>
    <w:rsid w:val="00AF71D1"/>
    <w:rsid w:val="00B007A2"/>
    <w:rsid w:val="00B02524"/>
    <w:rsid w:val="00B02B9B"/>
    <w:rsid w:val="00B06016"/>
    <w:rsid w:val="00B06228"/>
    <w:rsid w:val="00B063E5"/>
    <w:rsid w:val="00B075EF"/>
    <w:rsid w:val="00B079C5"/>
    <w:rsid w:val="00B1184A"/>
    <w:rsid w:val="00B12BDA"/>
    <w:rsid w:val="00B16912"/>
    <w:rsid w:val="00B179D7"/>
    <w:rsid w:val="00B17BB6"/>
    <w:rsid w:val="00B21819"/>
    <w:rsid w:val="00B21DF0"/>
    <w:rsid w:val="00B24B8C"/>
    <w:rsid w:val="00B25824"/>
    <w:rsid w:val="00B269BE"/>
    <w:rsid w:val="00B30C25"/>
    <w:rsid w:val="00B329DF"/>
    <w:rsid w:val="00B35664"/>
    <w:rsid w:val="00B366F9"/>
    <w:rsid w:val="00B37E41"/>
    <w:rsid w:val="00B4525A"/>
    <w:rsid w:val="00B46551"/>
    <w:rsid w:val="00B50D25"/>
    <w:rsid w:val="00B50E83"/>
    <w:rsid w:val="00B50EF8"/>
    <w:rsid w:val="00B515D5"/>
    <w:rsid w:val="00B520F0"/>
    <w:rsid w:val="00B5269D"/>
    <w:rsid w:val="00B54009"/>
    <w:rsid w:val="00B5465C"/>
    <w:rsid w:val="00B577E9"/>
    <w:rsid w:val="00B61024"/>
    <w:rsid w:val="00B634AE"/>
    <w:rsid w:val="00B63EFE"/>
    <w:rsid w:val="00B6463C"/>
    <w:rsid w:val="00B64988"/>
    <w:rsid w:val="00B659B7"/>
    <w:rsid w:val="00B67E7E"/>
    <w:rsid w:val="00B70668"/>
    <w:rsid w:val="00B71450"/>
    <w:rsid w:val="00B737D7"/>
    <w:rsid w:val="00B76AC3"/>
    <w:rsid w:val="00B7716F"/>
    <w:rsid w:val="00B8028E"/>
    <w:rsid w:val="00B821C3"/>
    <w:rsid w:val="00B825F4"/>
    <w:rsid w:val="00B8389C"/>
    <w:rsid w:val="00B83BF2"/>
    <w:rsid w:val="00B84559"/>
    <w:rsid w:val="00B852C5"/>
    <w:rsid w:val="00B85A86"/>
    <w:rsid w:val="00B90824"/>
    <w:rsid w:val="00B90AAF"/>
    <w:rsid w:val="00B915BE"/>
    <w:rsid w:val="00B9274C"/>
    <w:rsid w:val="00B933C6"/>
    <w:rsid w:val="00B93672"/>
    <w:rsid w:val="00B94098"/>
    <w:rsid w:val="00B943B7"/>
    <w:rsid w:val="00BA0A0E"/>
    <w:rsid w:val="00BA342C"/>
    <w:rsid w:val="00BA3D58"/>
    <w:rsid w:val="00BA5712"/>
    <w:rsid w:val="00BA6A70"/>
    <w:rsid w:val="00BB03FE"/>
    <w:rsid w:val="00BB0CF0"/>
    <w:rsid w:val="00BB4149"/>
    <w:rsid w:val="00BB7A6B"/>
    <w:rsid w:val="00BC0FA7"/>
    <w:rsid w:val="00BC2C2B"/>
    <w:rsid w:val="00BC37AB"/>
    <w:rsid w:val="00BC3ABC"/>
    <w:rsid w:val="00BC55BF"/>
    <w:rsid w:val="00BD156D"/>
    <w:rsid w:val="00BD2966"/>
    <w:rsid w:val="00BD348F"/>
    <w:rsid w:val="00BD4C30"/>
    <w:rsid w:val="00BD5EAF"/>
    <w:rsid w:val="00BD658E"/>
    <w:rsid w:val="00BD6619"/>
    <w:rsid w:val="00BE3EAD"/>
    <w:rsid w:val="00BE43CE"/>
    <w:rsid w:val="00BE6B24"/>
    <w:rsid w:val="00BF21F1"/>
    <w:rsid w:val="00BF2859"/>
    <w:rsid w:val="00BF2A3D"/>
    <w:rsid w:val="00BF50FF"/>
    <w:rsid w:val="00BF6BB7"/>
    <w:rsid w:val="00BF6E76"/>
    <w:rsid w:val="00C01333"/>
    <w:rsid w:val="00C06B6C"/>
    <w:rsid w:val="00C07D0D"/>
    <w:rsid w:val="00C112B6"/>
    <w:rsid w:val="00C114F3"/>
    <w:rsid w:val="00C134BF"/>
    <w:rsid w:val="00C156C6"/>
    <w:rsid w:val="00C17BA3"/>
    <w:rsid w:val="00C2058C"/>
    <w:rsid w:val="00C230E7"/>
    <w:rsid w:val="00C237BB"/>
    <w:rsid w:val="00C25C54"/>
    <w:rsid w:val="00C311B0"/>
    <w:rsid w:val="00C354E8"/>
    <w:rsid w:val="00C379A1"/>
    <w:rsid w:val="00C37CD6"/>
    <w:rsid w:val="00C40445"/>
    <w:rsid w:val="00C40E8C"/>
    <w:rsid w:val="00C4152A"/>
    <w:rsid w:val="00C477DD"/>
    <w:rsid w:val="00C51E25"/>
    <w:rsid w:val="00C52199"/>
    <w:rsid w:val="00C5236A"/>
    <w:rsid w:val="00C5447B"/>
    <w:rsid w:val="00C552F0"/>
    <w:rsid w:val="00C563A0"/>
    <w:rsid w:val="00C60CFE"/>
    <w:rsid w:val="00C6119D"/>
    <w:rsid w:val="00C61AEC"/>
    <w:rsid w:val="00C61B63"/>
    <w:rsid w:val="00C62C48"/>
    <w:rsid w:val="00C656DA"/>
    <w:rsid w:val="00C71829"/>
    <w:rsid w:val="00C74179"/>
    <w:rsid w:val="00C74542"/>
    <w:rsid w:val="00C76A9D"/>
    <w:rsid w:val="00C77ECA"/>
    <w:rsid w:val="00C81687"/>
    <w:rsid w:val="00C8225B"/>
    <w:rsid w:val="00C843B0"/>
    <w:rsid w:val="00C84BA7"/>
    <w:rsid w:val="00C850E0"/>
    <w:rsid w:val="00C853B4"/>
    <w:rsid w:val="00C85CEB"/>
    <w:rsid w:val="00C86108"/>
    <w:rsid w:val="00C87E37"/>
    <w:rsid w:val="00C92F59"/>
    <w:rsid w:val="00C969BD"/>
    <w:rsid w:val="00CA0516"/>
    <w:rsid w:val="00CA0EBE"/>
    <w:rsid w:val="00CA2397"/>
    <w:rsid w:val="00CA319A"/>
    <w:rsid w:val="00CA4438"/>
    <w:rsid w:val="00CA47C1"/>
    <w:rsid w:val="00CA6916"/>
    <w:rsid w:val="00CA792C"/>
    <w:rsid w:val="00CB000B"/>
    <w:rsid w:val="00CB03E3"/>
    <w:rsid w:val="00CB155C"/>
    <w:rsid w:val="00CB23BA"/>
    <w:rsid w:val="00CB3D92"/>
    <w:rsid w:val="00CB5F66"/>
    <w:rsid w:val="00CB60F2"/>
    <w:rsid w:val="00CB7613"/>
    <w:rsid w:val="00CC08E7"/>
    <w:rsid w:val="00CC3F2A"/>
    <w:rsid w:val="00CC5E87"/>
    <w:rsid w:val="00CC6B27"/>
    <w:rsid w:val="00CC781A"/>
    <w:rsid w:val="00CD0AB0"/>
    <w:rsid w:val="00CD15A3"/>
    <w:rsid w:val="00CD2909"/>
    <w:rsid w:val="00CD3C33"/>
    <w:rsid w:val="00CD505D"/>
    <w:rsid w:val="00CD6205"/>
    <w:rsid w:val="00CD791D"/>
    <w:rsid w:val="00CD7BF3"/>
    <w:rsid w:val="00CE2160"/>
    <w:rsid w:val="00CE3429"/>
    <w:rsid w:val="00CE469B"/>
    <w:rsid w:val="00CE70F7"/>
    <w:rsid w:val="00CE7E85"/>
    <w:rsid w:val="00CE7F18"/>
    <w:rsid w:val="00CF1EBB"/>
    <w:rsid w:val="00CF23BD"/>
    <w:rsid w:val="00D022D0"/>
    <w:rsid w:val="00D03FBF"/>
    <w:rsid w:val="00D045B2"/>
    <w:rsid w:val="00D1126A"/>
    <w:rsid w:val="00D13C82"/>
    <w:rsid w:val="00D140C4"/>
    <w:rsid w:val="00D143DD"/>
    <w:rsid w:val="00D1537F"/>
    <w:rsid w:val="00D15ED3"/>
    <w:rsid w:val="00D1627E"/>
    <w:rsid w:val="00D218E3"/>
    <w:rsid w:val="00D2447B"/>
    <w:rsid w:val="00D246B0"/>
    <w:rsid w:val="00D24956"/>
    <w:rsid w:val="00D2524D"/>
    <w:rsid w:val="00D270D1"/>
    <w:rsid w:val="00D309BA"/>
    <w:rsid w:val="00D3193C"/>
    <w:rsid w:val="00D3347F"/>
    <w:rsid w:val="00D35497"/>
    <w:rsid w:val="00D35620"/>
    <w:rsid w:val="00D36F3B"/>
    <w:rsid w:val="00D37EAB"/>
    <w:rsid w:val="00D40391"/>
    <w:rsid w:val="00D40AFB"/>
    <w:rsid w:val="00D42AE4"/>
    <w:rsid w:val="00D43DE8"/>
    <w:rsid w:val="00D448D5"/>
    <w:rsid w:val="00D44A97"/>
    <w:rsid w:val="00D45102"/>
    <w:rsid w:val="00D46C5A"/>
    <w:rsid w:val="00D50856"/>
    <w:rsid w:val="00D52D32"/>
    <w:rsid w:val="00D53BE1"/>
    <w:rsid w:val="00D57844"/>
    <w:rsid w:val="00D600FB"/>
    <w:rsid w:val="00D60FEB"/>
    <w:rsid w:val="00D618FB"/>
    <w:rsid w:val="00D61A80"/>
    <w:rsid w:val="00D628A1"/>
    <w:rsid w:val="00D642B4"/>
    <w:rsid w:val="00D64A58"/>
    <w:rsid w:val="00D653D5"/>
    <w:rsid w:val="00D67CA8"/>
    <w:rsid w:val="00D703BD"/>
    <w:rsid w:val="00D70876"/>
    <w:rsid w:val="00D72A98"/>
    <w:rsid w:val="00D72AC3"/>
    <w:rsid w:val="00D73EE7"/>
    <w:rsid w:val="00D740DF"/>
    <w:rsid w:val="00D74636"/>
    <w:rsid w:val="00D75A2F"/>
    <w:rsid w:val="00D80D34"/>
    <w:rsid w:val="00D80EFC"/>
    <w:rsid w:val="00D80FCA"/>
    <w:rsid w:val="00D820A5"/>
    <w:rsid w:val="00D82A84"/>
    <w:rsid w:val="00D83743"/>
    <w:rsid w:val="00D83ED9"/>
    <w:rsid w:val="00D84571"/>
    <w:rsid w:val="00D84697"/>
    <w:rsid w:val="00D84EFC"/>
    <w:rsid w:val="00D871ED"/>
    <w:rsid w:val="00D87785"/>
    <w:rsid w:val="00D90A59"/>
    <w:rsid w:val="00D90DC8"/>
    <w:rsid w:val="00D92347"/>
    <w:rsid w:val="00D933F8"/>
    <w:rsid w:val="00D946D7"/>
    <w:rsid w:val="00D95033"/>
    <w:rsid w:val="00D96280"/>
    <w:rsid w:val="00D962CF"/>
    <w:rsid w:val="00DA1CA8"/>
    <w:rsid w:val="00DA30AF"/>
    <w:rsid w:val="00DA32E3"/>
    <w:rsid w:val="00DA4B2D"/>
    <w:rsid w:val="00DA57EC"/>
    <w:rsid w:val="00DA5981"/>
    <w:rsid w:val="00DA5B64"/>
    <w:rsid w:val="00DA62C6"/>
    <w:rsid w:val="00DB048A"/>
    <w:rsid w:val="00DB15EB"/>
    <w:rsid w:val="00DB22A2"/>
    <w:rsid w:val="00DB24A3"/>
    <w:rsid w:val="00DB357E"/>
    <w:rsid w:val="00DC08EC"/>
    <w:rsid w:val="00DC37EF"/>
    <w:rsid w:val="00DC4B0E"/>
    <w:rsid w:val="00DC5BC2"/>
    <w:rsid w:val="00DC6361"/>
    <w:rsid w:val="00DC6E54"/>
    <w:rsid w:val="00DC7070"/>
    <w:rsid w:val="00DD0699"/>
    <w:rsid w:val="00DD0E6F"/>
    <w:rsid w:val="00DD10E7"/>
    <w:rsid w:val="00DD2005"/>
    <w:rsid w:val="00DD23E7"/>
    <w:rsid w:val="00DD26C4"/>
    <w:rsid w:val="00DD7F69"/>
    <w:rsid w:val="00DE1212"/>
    <w:rsid w:val="00DE133C"/>
    <w:rsid w:val="00DE2C98"/>
    <w:rsid w:val="00DE348F"/>
    <w:rsid w:val="00DE3BB7"/>
    <w:rsid w:val="00DE4723"/>
    <w:rsid w:val="00DE75B0"/>
    <w:rsid w:val="00DE7955"/>
    <w:rsid w:val="00DF1097"/>
    <w:rsid w:val="00DF1311"/>
    <w:rsid w:val="00DF1391"/>
    <w:rsid w:val="00DF271E"/>
    <w:rsid w:val="00DF35B9"/>
    <w:rsid w:val="00DF65F5"/>
    <w:rsid w:val="00E001B4"/>
    <w:rsid w:val="00E026B9"/>
    <w:rsid w:val="00E059AC"/>
    <w:rsid w:val="00E066D0"/>
    <w:rsid w:val="00E06E3C"/>
    <w:rsid w:val="00E11074"/>
    <w:rsid w:val="00E13F2A"/>
    <w:rsid w:val="00E15048"/>
    <w:rsid w:val="00E1578E"/>
    <w:rsid w:val="00E225A9"/>
    <w:rsid w:val="00E2296B"/>
    <w:rsid w:val="00E23F15"/>
    <w:rsid w:val="00E2713A"/>
    <w:rsid w:val="00E3061A"/>
    <w:rsid w:val="00E3066A"/>
    <w:rsid w:val="00E314AC"/>
    <w:rsid w:val="00E33AE3"/>
    <w:rsid w:val="00E345DA"/>
    <w:rsid w:val="00E356A9"/>
    <w:rsid w:val="00E376BB"/>
    <w:rsid w:val="00E37846"/>
    <w:rsid w:val="00E4150D"/>
    <w:rsid w:val="00E420A9"/>
    <w:rsid w:val="00E447EE"/>
    <w:rsid w:val="00E44CC9"/>
    <w:rsid w:val="00E45D8A"/>
    <w:rsid w:val="00E46719"/>
    <w:rsid w:val="00E46754"/>
    <w:rsid w:val="00E47FF0"/>
    <w:rsid w:val="00E54AAC"/>
    <w:rsid w:val="00E56657"/>
    <w:rsid w:val="00E607C5"/>
    <w:rsid w:val="00E62535"/>
    <w:rsid w:val="00E63FB0"/>
    <w:rsid w:val="00E64E86"/>
    <w:rsid w:val="00E65BEA"/>
    <w:rsid w:val="00E72AC5"/>
    <w:rsid w:val="00E74BC5"/>
    <w:rsid w:val="00E7545F"/>
    <w:rsid w:val="00E766F9"/>
    <w:rsid w:val="00E76D5D"/>
    <w:rsid w:val="00E80BC9"/>
    <w:rsid w:val="00E8173C"/>
    <w:rsid w:val="00E821A6"/>
    <w:rsid w:val="00E82C03"/>
    <w:rsid w:val="00E84CAE"/>
    <w:rsid w:val="00E85355"/>
    <w:rsid w:val="00E86495"/>
    <w:rsid w:val="00E96226"/>
    <w:rsid w:val="00E9783F"/>
    <w:rsid w:val="00E97DA6"/>
    <w:rsid w:val="00EA05E5"/>
    <w:rsid w:val="00EA2283"/>
    <w:rsid w:val="00EA2A6F"/>
    <w:rsid w:val="00EA2CBE"/>
    <w:rsid w:val="00EA4CEC"/>
    <w:rsid w:val="00EA613C"/>
    <w:rsid w:val="00EA646F"/>
    <w:rsid w:val="00EA7D2E"/>
    <w:rsid w:val="00EB1573"/>
    <w:rsid w:val="00EC04FC"/>
    <w:rsid w:val="00EC1F4E"/>
    <w:rsid w:val="00EC2C39"/>
    <w:rsid w:val="00EC33E7"/>
    <w:rsid w:val="00EC3D03"/>
    <w:rsid w:val="00EC4A04"/>
    <w:rsid w:val="00EC7552"/>
    <w:rsid w:val="00ED15DF"/>
    <w:rsid w:val="00ED4B96"/>
    <w:rsid w:val="00ED4F41"/>
    <w:rsid w:val="00ED61D8"/>
    <w:rsid w:val="00ED6341"/>
    <w:rsid w:val="00EE01E9"/>
    <w:rsid w:val="00EE1AEB"/>
    <w:rsid w:val="00EE3AD9"/>
    <w:rsid w:val="00EE4897"/>
    <w:rsid w:val="00EE5EAF"/>
    <w:rsid w:val="00EE6937"/>
    <w:rsid w:val="00EE6F55"/>
    <w:rsid w:val="00EE708B"/>
    <w:rsid w:val="00EE7AD9"/>
    <w:rsid w:val="00EF0174"/>
    <w:rsid w:val="00EF0211"/>
    <w:rsid w:val="00EF148A"/>
    <w:rsid w:val="00EF2618"/>
    <w:rsid w:val="00EF4422"/>
    <w:rsid w:val="00F01BE3"/>
    <w:rsid w:val="00F0263A"/>
    <w:rsid w:val="00F0326F"/>
    <w:rsid w:val="00F04C67"/>
    <w:rsid w:val="00F06877"/>
    <w:rsid w:val="00F12B5B"/>
    <w:rsid w:val="00F13A76"/>
    <w:rsid w:val="00F14030"/>
    <w:rsid w:val="00F1684D"/>
    <w:rsid w:val="00F16E01"/>
    <w:rsid w:val="00F20C1D"/>
    <w:rsid w:val="00F21C88"/>
    <w:rsid w:val="00F2264B"/>
    <w:rsid w:val="00F243F5"/>
    <w:rsid w:val="00F24714"/>
    <w:rsid w:val="00F274C0"/>
    <w:rsid w:val="00F279A4"/>
    <w:rsid w:val="00F31410"/>
    <w:rsid w:val="00F334A6"/>
    <w:rsid w:val="00F37AEE"/>
    <w:rsid w:val="00F41028"/>
    <w:rsid w:val="00F41388"/>
    <w:rsid w:val="00F41AEF"/>
    <w:rsid w:val="00F420E0"/>
    <w:rsid w:val="00F43EC1"/>
    <w:rsid w:val="00F44162"/>
    <w:rsid w:val="00F456A0"/>
    <w:rsid w:val="00F45D07"/>
    <w:rsid w:val="00F46901"/>
    <w:rsid w:val="00F4798A"/>
    <w:rsid w:val="00F50100"/>
    <w:rsid w:val="00F506A1"/>
    <w:rsid w:val="00F52F0A"/>
    <w:rsid w:val="00F54914"/>
    <w:rsid w:val="00F629C7"/>
    <w:rsid w:val="00F66DB9"/>
    <w:rsid w:val="00F67AE6"/>
    <w:rsid w:val="00F703D3"/>
    <w:rsid w:val="00F70ACA"/>
    <w:rsid w:val="00F711FD"/>
    <w:rsid w:val="00F71766"/>
    <w:rsid w:val="00F72A3E"/>
    <w:rsid w:val="00F733D9"/>
    <w:rsid w:val="00F74E70"/>
    <w:rsid w:val="00F75B3D"/>
    <w:rsid w:val="00F76CFE"/>
    <w:rsid w:val="00F779B9"/>
    <w:rsid w:val="00F8283A"/>
    <w:rsid w:val="00F84C7E"/>
    <w:rsid w:val="00F9117C"/>
    <w:rsid w:val="00F92CE0"/>
    <w:rsid w:val="00F92E65"/>
    <w:rsid w:val="00F93A7A"/>
    <w:rsid w:val="00F957F7"/>
    <w:rsid w:val="00F96B0F"/>
    <w:rsid w:val="00F96CF1"/>
    <w:rsid w:val="00F97434"/>
    <w:rsid w:val="00F97908"/>
    <w:rsid w:val="00F97E75"/>
    <w:rsid w:val="00FA0F7B"/>
    <w:rsid w:val="00FA74EB"/>
    <w:rsid w:val="00FB24C2"/>
    <w:rsid w:val="00FB4AA2"/>
    <w:rsid w:val="00FB54B8"/>
    <w:rsid w:val="00FB6AE2"/>
    <w:rsid w:val="00FB716D"/>
    <w:rsid w:val="00FB7B63"/>
    <w:rsid w:val="00FC1DBF"/>
    <w:rsid w:val="00FC26A7"/>
    <w:rsid w:val="00FC3574"/>
    <w:rsid w:val="00FC423D"/>
    <w:rsid w:val="00FC6C20"/>
    <w:rsid w:val="00FC6C83"/>
    <w:rsid w:val="00FC6FE1"/>
    <w:rsid w:val="00FD764F"/>
    <w:rsid w:val="00FE09C3"/>
    <w:rsid w:val="00FE2634"/>
    <w:rsid w:val="00FE3055"/>
    <w:rsid w:val="00FE6A2E"/>
    <w:rsid w:val="00FE75B1"/>
    <w:rsid w:val="00FF2C97"/>
    <w:rsid w:val="00FF3BA2"/>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E7F1D36"/>
  <w15:docId w15:val="{6C8C6837-8AC5-4BB4-8561-7144A4EEC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36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85231">
      <w:bodyDiv w:val="1"/>
      <w:marLeft w:val="0"/>
      <w:marRight w:val="0"/>
      <w:marTop w:val="0"/>
      <w:marBottom w:val="0"/>
      <w:divBdr>
        <w:top w:val="none" w:sz="0" w:space="0" w:color="auto"/>
        <w:left w:val="none" w:sz="0" w:space="0" w:color="auto"/>
        <w:bottom w:val="none" w:sz="0" w:space="0" w:color="auto"/>
        <w:right w:val="none" w:sz="0" w:space="0" w:color="auto"/>
      </w:divBdr>
    </w:div>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085881294">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F0AC0-ABE8-44DC-BD2C-BC0AA5BF6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2134</Words>
  <Characters>12169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14275</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DAT HUYNH</cp:lastModifiedBy>
  <cp:revision>141</cp:revision>
  <cp:lastPrinted>2025-07-25T04:28:00Z</cp:lastPrinted>
  <dcterms:created xsi:type="dcterms:W3CDTF">2025-07-26T15:24:00Z</dcterms:created>
  <dcterms:modified xsi:type="dcterms:W3CDTF">2025-07-31T13:26:00Z</dcterms:modified>
</cp:coreProperties>
</file>